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CDE" w:rsidRPr="0060781D" w:rsidRDefault="00C71CDE" w:rsidP="00C71CDE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 xml:space="preserve">Приложение </w:t>
      </w:r>
    </w:p>
    <w:p w:rsidR="00C71CDE" w:rsidRPr="0060781D" w:rsidRDefault="00C71CDE" w:rsidP="00C71CDE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C71CDE" w:rsidRPr="0060781D" w:rsidRDefault="00C71CDE" w:rsidP="00C71CDE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C71CDE" w:rsidRPr="0060781D" w:rsidRDefault="00C71CDE" w:rsidP="00C71CDE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527EC6">
        <w:rPr>
          <w:rFonts w:ascii="Times New Roman" w:hAnsi="Times New Roman"/>
          <w:sz w:val="28"/>
          <w:szCs w:val="28"/>
          <w:lang w:eastAsia="ar-SA"/>
        </w:rPr>
        <w:t>23.08.</w:t>
      </w:r>
      <w:r w:rsidRPr="0060781D">
        <w:rPr>
          <w:rFonts w:ascii="Times New Roman" w:hAnsi="Times New Roman"/>
          <w:sz w:val="28"/>
          <w:szCs w:val="28"/>
          <w:lang w:eastAsia="ar-SA"/>
        </w:rPr>
        <w:t xml:space="preserve">2018 № </w:t>
      </w:r>
      <w:r w:rsidR="00527EC6">
        <w:rPr>
          <w:rFonts w:ascii="Times New Roman" w:hAnsi="Times New Roman"/>
          <w:sz w:val="28"/>
          <w:szCs w:val="28"/>
          <w:lang w:eastAsia="ar-SA"/>
        </w:rPr>
        <w:t>1603</w:t>
      </w:r>
      <w:bookmarkStart w:id="0" w:name="_GoBack"/>
      <w:bookmarkEnd w:id="0"/>
    </w:p>
    <w:p w:rsidR="00C71CDE" w:rsidRPr="0060781D" w:rsidRDefault="00C71CDE" w:rsidP="00C71CDE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71CDE" w:rsidRPr="0060781D" w:rsidRDefault="00C71CDE" w:rsidP="00C71CDE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>Приложение</w:t>
      </w:r>
      <w:r w:rsidR="007F7A6B" w:rsidRPr="0060781D">
        <w:rPr>
          <w:rFonts w:ascii="Times New Roman" w:hAnsi="Times New Roman"/>
          <w:sz w:val="28"/>
          <w:szCs w:val="28"/>
          <w:lang w:eastAsia="ar-SA"/>
        </w:rPr>
        <w:t xml:space="preserve"> № 1</w:t>
      </w:r>
      <w:r w:rsidRPr="0060781D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C71CDE" w:rsidRPr="0060781D" w:rsidRDefault="00C71CDE" w:rsidP="00C71CDE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C71CDE" w:rsidRPr="0060781D" w:rsidRDefault="00C71CDE" w:rsidP="00C71CDE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>ЗАТО г.</w:t>
      </w:r>
      <w:r w:rsidR="00A62B6E" w:rsidRPr="0060781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0781D">
        <w:rPr>
          <w:rFonts w:ascii="Times New Roman" w:hAnsi="Times New Roman"/>
          <w:sz w:val="28"/>
          <w:szCs w:val="28"/>
          <w:lang w:eastAsia="ar-SA"/>
        </w:rPr>
        <w:t>Железногорск</w:t>
      </w:r>
    </w:p>
    <w:p w:rsidR="00C71CDE" w:rsidRPr="0060781D" w:rsidRDefault="00D67F0F" w:rsidP="00C71CDE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 xml:space="preserve">от 31.03.2012 </w:t>
      </w:r>
      <w:r w:rsidR="00C71CDE" w:rsidRPr="0060781D">
        <w:rPr>
          <w:rFonts w:ascii="Times New Roman" w:hAnsi="Times New Roman"/>
          <w:sz w:val="28"/>
          <w:szCs w:val="28"/>
          <w:lang w:eastAsia="ar-SA"/>
        </w:rPr>
        <w:t>№ 918</w:t>
      </w:r>
    </w:p>
    <w:p w:rsidR="00C71CDE" w:rsidRPr="0060781D" w:rsidRDefault="00C71CDE" w:rsidP="00D67F0F">
      <w:pPr>
        <w:tabs>
          <w:tab w:val="left" w:pos="0"/>
        </w:tabs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35"/>
        <w:gridCol w:w="6321"/>
      </w:tblGrid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CDE" w:rsidRPr="0060781D" w:rsidRDefault="00C71CDE" w:rsidP="00C71CDE">
            <w:p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CDE" w:rsidRPr="0060781D" w:rsidRDefault="00C71CDE" w:rsidP="00C71CDE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по предоставлению муниципальной услуги «Оказание адресной социальной помощи отдельным категориям граждан» 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CDE" w:rsidRPr="0060781D" w:rsidRDefault="00C71CDE" w:rsidP="00C71CDE">
            <w:pPr>
              <w:pStyle w:val="a3"/>
              <w:numPr>
                <w:ilvl w:val="0"/>
                <w:numId w:val="7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Общие положения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CDE" w:rsidRPr="0060781D" w:rsidRDefault="00C71CDE" w:rsidP="00C71CDE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 Предмет регулирования регламента</w:t>
            </w:r>
          </w:p>
          <w:p w:rsidR="00C71CDE" w:rsidRPr="0060781D" w:rsidRDefault="00C71CDE" w:rsidP="00C71CDE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CDE" w:rsidRPr="0060781D" w:rsidRDefault="00C71CDE" w:rsidP="00A62B6E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>Административный регламент по предоставлению муниципальной услуги «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Оказание адресной социальной помощи отдельным категориям граждан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» (далее – </w:t>
            </w:r>
            <w:r w:rsidR="000B25A0" w:rsidRPr="0060781D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регламент, 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муниципальная услуга) определяет стандарт</w:t>
            </w:r>
            <w:r w:rsidR="009D182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CDE" w:rsidRPr="0060781D" w:rsidRDefault="00C71CDE" w:rsidP="00C71CD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CDE" w:rsidRPr="0060781D" w:rsidRDefault="00D67F0F" w:rsidP="00B334F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 xml:space="preserve">Заявителями на </w:t>
            </w:r>
            <w:r w:rsidR="00B334F2" w:rsidRPr="0060781D">
              <w:rPr>
                <w:rFonts w:ascii="Times New Roman" w:hAnsi="Times New Roman"/>
                <w:sz w:val="28"/>
                <w:szCs w:val="28"/>
              </w:rPr>
              <w:t>предоставление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 являются о</w:t>
            </w:r>
            <w:r w:rsidR="006734CA" w:rsidRPr="0060781D">
              <w:rPr>
                <w:rFonts w:ascii="Times New Roman" w:hAnsi="Times New Roman"/>
                <w:sz w:val="28"/>
                <w:szCs w:val="28"/>
              </w:rPr>
              <w:t xml:space="preserve">тдельные категории граждан, имеющих место жительства или временную регистрацию по месту пребывания на </w:t>
            </w:r>
            <w:proofErr w:type="gramStart"/>
            <w:r w:rsidR="006734CA" w:rsidRPr="0060781D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proofErr w:type="gramEnd"/>
            <w:r w:rsidR="006734CA" w:rsidRPr="0060781D">
              <w:rPr>
                <w:rFonts w:ascii="Times New Roman" w:hAnsi="Times New Roman"/>
                <w:sz w:val="28"/>
                <w:szCs w:val="28"/>
              </w:rPr>
              <w:t xml:space="preserve"> ЗАТО Железногорск, при наличии трудной жизненной ситуации, с учетом нуждаемости, среднедушевого дохода, величины прожиточного минимума, установленной в Красноярском крае по третьей группе территорий края, а также лица без определенного места жительства (далее – отдельные категории граждан)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34CA" w:rsidRPr="0060781D" w:rsidRDefault="006734CA" w:rsidP="006734CA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1.3. Требования к порядку информирования о предоставлении муниципальной услуги</w:t>
            </w:r>
          </w:p>
          <w:p w:rsidR="006734CA" w:rsidRPr="0060781D" w:rsidRDefault="006734CA" w:rsidP="006734C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</w:t>
            </w:r>
            <w:r w:rsidR="00D30553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уполномоченным органом – 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Управлением социальной защиты населения  Администрации закрытого административно-территориального образования город Железногорск</w:t>
            </w:r>
            <w:r w:rsidR="004A1B69" w:rsidRPr="0060781D">
              <w:rPr>
                <w:rFonts w:ascii="Times New Roman" w:hAnsi="Times New Roman"/>
                <w:sz w:val="28"/>
                <w:szCs w:val="28"/>
              </w:rPr>
              <w:t xml:space="preserve"> (УСЗН Администрации ЗАТО </w:t>
            </w:r>
            <w:proofErr w:type="spellStart"/>
            <w:r w:rsidR="004A1B69" w:rsidRPr="0060781D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4A1B69" w:rsidRPr="0060781D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="004A1B69" w:rsidRPr="0060781D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="004A1B69" w:rsidRPr="0060781D">
              <w:rPr>
                <w:rFonts w:ascii="Times New Roman" w:hAnsi="Times New Roman"/>
                <w:sz w:val="28"/>
                <w:szCs w:val="28"/>
              </w:rPr>
              <w:t>)</w:t>
            </w:r>
            <w:r w:rsidR="003B5C2E" w:rsidRPr="006078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B5C2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="003B5C2E" w:rsidRPr="0060781D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(далее – </w:t>
            </w:r>
            <w:r w:rsidR="00F709DE" w:rsidRPr="0060781D">
              <w:rPr>
                <w:rFonts w:ascii="Times New Roman" w:hAnsi="Times New Roman"/>
                <w:sz w:val="28"/>
                <w:szCs w:val="28"/>
              </w:rPr>
              <w:t>У</w:t>
            </w:r>
            <w:r w:rsidR="003B5C2E" w:rsidRPr="0060781D">
              <w:rPr>
                <w:rFonts w:ascii="Times New Roman" w:hAnsi="Times New Roman"/>
                <w:sz w:val="28"/>
                <w:szCs w:val="28"/>
              </w:rPr>
              <w:t>полномоченный орган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)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структурным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Место нахождения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: 662971, Красноярский край, ЗАТО Железногорск, г. Железногорск, улица Андреева, 21а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УСЗН Администрации ЗАТО </w:t>
            </w:r>
            <w:proofErr w:type="spellStart"/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г</w:t>
            </w:r>
            <w:proofErr w:type="gramStart"/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.Ж</w:t>
            </w:r>
            <w:proofErr w:type="gramEnd"/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елезногорск</w:t>
            </w:r>
            <w:proofErr w:type="spell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Графи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 работы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: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</w:t>
            </w:r>
            <w:r w:rsidR="00F709DE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 и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МФЦ: 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края», </w:t>
            </w:r>
            <w:r w:rsidR="00F709DE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,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 вывеске у входа в здание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, МФЦ;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: 8 (3919) 72-57-96, 8 (3919) 74-</w:t>
            </w:r>
            <w:r w:rsidR="003D2DC7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64-28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Адрес официального сайта муниципального образования «Закрытое административно-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территориальное образование Железного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края»: </w:t>
            </w:r>
            <w:hyperlink r:id="rId9" w:history="1"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: </w:t>
            </w:r>
            <w:hyperlink r:id="rId10" w:history="1">
              <w:proofErr w:type="spellStart"/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proofErr w:type="spellEnd"/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: </w:t>
            </w:r>
            <w:hyperlink r:id="rId11" w:history="1"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60781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8 (3919) 76-95-23, 8 (3919) 76-95-24.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2" w:history="1"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3" w:history="1"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proofErr w:type="spellStart"/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60781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асноярского края»;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6734CA" w:rsidRPr="0060781D" w:rsidRDefault="006734CA" w:rsidP="00B05748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размещается на бумажных носителях – на информационных стендах в местах предоставления муниципальной услуги (в помещении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);</w:t>
            </w:r>
          </w:p>
          <w:p w:rsidR="006734CA" w:rsidRPr="0060781D" w:rsidRDefault="006734CA" w:rsidP="00B05748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hyperlink r:id="rId14" w:history="1">
              <w:r w:rsidRPr="0060781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едеральной государственной информационной системе «Единый портал государственных и муниципальных услуг (функций)»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(далее - Единый портал):</w:t>
            </w:r>
            <w:r w:rsidR="00F709DE" w:rsidRPr="0060781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</w:t>
            </w:r>
            <w:r w:rsidR="00D71231" w:rsidRPr="0060781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</w:t>
            </w:r>
            <w:r w:rsidR="00D7123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и на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D71231" w:rsidRPr="0060781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краевом портале государственных и муниципальных услуг (Краевой портал)</w:t>
            </w:r>
            <w:r w:rsidR="00176930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:</w:t>
            </w:r>
            <w:r w:rsidR="00D71231" w:rsidRPr="0060781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</w:t>
            </w:r>
            <w:r w:rsidR="00D71231" w:rsidRPr="00176930">
              <w:rPr>
                <w:rFonts w:ascii="Times New Roman" w:eastAsia="Calibri" w:hAnsi="Times New Roman"/>
                <w:sz w:val="28"/>
                <w:szCs w:val="28"/>
                <w:u w:val="single"/>
                <w:lang w:val="en-US" w:eastAsia="ar-SA"/>
              </w:rPr>
              <w:t>go</w:t>
            </w:r>
            <w:r w:rsidR="00D71231" w:rsidRPr="0060781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B05748" w:rsidRPr="0060781D" w:rsidRDefault="00F5477B" w:rsidP="00B05748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При обращении заявителя лично или по телефону должностными лицами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</w:t>
            </w:r>
            <w:r w:rsidR="003B5C2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и МФЦ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в соответствии с поступившим обращением</w:t>
            </w:r>
            <w:r w:rsidR="00B05748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B05748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="00B05748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</w:t>
            </w:r>
            <w:proofErr w:type="gramEnd"/>
            <w:r w:rsidR="00B05748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нормативных правовых актах Российской Федерации, Красноярского края, </w:t>
            </w:r>
            <w:r w:rsidR="003B5C2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муниципальных правовых </w:t>
            </w:r>
            <w:proofErr w:type="gramStart"/>
            <w:r w:rsidR="003B5C2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актах</w:t>
            </w:r>
            <w:proofErr w:type="gramEnd"/>
            <w:r w:rsidR="003B5C2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B05748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ЗАТО Железногорск, регулирующих вопросы предоставления муни</w:t>
            </w:r>
            <w:r w:rsidR="007036E1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ци</w:t>
            </w:r>
            <w:r w:rsidR="00B05748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и; о месте размещения на сайте У</w:t>
            </w:r>
            <w:r w:rsidR="00B05748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полномоченного органа информации по вопросам предоставления муниципальной услуги; о порядке обжалования действий и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ли бездействия должностных лиц У</w:t>
            </w:r>
            <w:r w:rsidR="00B05748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полномоченного органа, предоставляющего муниципальную услугу.</w:t>
            </w:r>
          </w:p>
          <w:p w:rsidR="00144D89" w:rsidRPr="0060781D" w:rsidRDefault="00B05748" w:rsidP="00144D89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Информация о предоставлении </w:t>
            </w:r>
            <w:r w:rsidR="003B5C2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</w:t>
            </w:r>
            <w:r w:rsidR="00144D89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луги предоставляется бесплатно.</w:t>
            </w:r>
          </w:p>
          <w:p w:rsidR="006734CA" w:rsidRPr="0060781D" w:rsidRDefault="0060781D" w:rsidP="00144D89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="00144D89" w:rsidRPr="0060781D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="00144D89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CDE" w:rsidRPr="0060781D" w:rsidRDefault="00C71CDE" w:rsidP="00C71CDE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CDE" w:rsidRPr="0060781D" w:rsidRDefault="00C71CDE" w:rsidP="00C71CDE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2.1. Н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CDE" w:rsidRPr="0060781D" w:rsidRDefault="003B5C2E" w:rsidP="00C71CDE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 -  о</w:t>
            </w:r>
            <w:r w:rsidR="00C71C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казание адресной социальной помо</w:t>
            </w:r>
            <w:r w:rsidR="003D2DC7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щи отдельным категориям граждан</w:t>
            </w:r>
            <w:r w:rsidR="00C71CDE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734CA" w:rsidRPr="0060781D" w:rsidRDefault="006734CA" w:rsidP="006734CA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именование органа, предоставляющего муниципальную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услугу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81D" w:rsidRPr="0060781D" w:rsidRDefault="006F6EBC" w:rsidP="004A1B69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Предоставление муниципальной услуги осуществляется </w:t>
            </w:r>
            <w:r w:rsidR="004A1B69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Уполномоченным органом</w:t>
            </w:r>
            <w:r w:rsidR="004A1B69" w:rsidRPr="0060781D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="004A1B69" w:rsidRPr="0060781D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4A1B69" w:rsidRPr="0060781D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="004A1B69" w:rsidRPr="0060781D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="004A1B69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6734CA" w:rsidRPr="0060781D" w:rsidRDefault="006F6EBC" w:rsidP="004A1B69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</w:rPr>
              <w:t>Запрещается</w:t>
            </w:r>
            <w:r w:rsidR="006734CA" w:rsidRPr="0060781D">
              <w:rPr>
                <w:rFonts w:ascii="Times New Roman" w:eastAsia="Calibri" w:hAnsi="Times New Roman"/>
                <w:sz w:val="28"/>
                <w:szCs w:val="28"/>
              </w:rPr>
              <w:t xml:space="preserve"> требовать от заявителя </w:t>
            </w:r>
            <w:r w:rsidR="006734CA" w:rsidRPr="0060781D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      </w:r>
            <w:proofErr w:type="gramStart"/>
            <w:r w:rsidR="006734CA" w:rsidRPr="0060781D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="006734CA" w:rsidRPr="0060781D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CDE" w:rsidRPr="0060781D" w:rsidRDefault="00C71CDE" w:rsidP="00C71CDE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2.3. Р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езультат предоставления муниципальной услуги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6EBC" w:rsidRPr="0060781D" w:rsidRDefault="006F6EBC" w:rsidP="006F6EBC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</w:t>
            </w:r>
            <w:bookmarkStart w:id="1" w:name="sub_10201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муниципальной услуги является:</w:t>
            </w:r>
          </w:p>
          <w:p w:rsidR="006F6EBC" w:rsidRPr="0060781D" w:rsidRDefault="006F6EBC" w:rsidP="006F6EBC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принятие решения </w:t>
            </w:r>
            <w:r w:rsidR="002A326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 о</w:t>
            </w:r>
            <w:r w:rsidR="002A326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казании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адресной социальной помощи отдельным категориям граждан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End w:id="1"/>
          </w:p>
          <w:p w:rsidR="00C71CDE" w:rsidRPr="0060781D" w:rsidRDefault="006F6EBC" w:rsidP="002A3265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принятие решения об отказе в </w:t>
            </w:r>
            <w:r w:rsidR="002A326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</w:t>
            </w:r>
            <w:r w:rsidR="002A326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казании адресной социальной помощи отдельным категориям граждан</w:t>
            </w:r>
          </w:p>
        </w:tc>
      </w:tr>
      <w:tr w:rsidR="0060781D" w:rsidRPr="0060781D" w:rsidTr="00D67F0F">
        <w:trPr>
          <w:trHeight w:val="922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CDE" w:rsidRPr="0060781D" w:rsidRDefault="00C71CDE" w:rsidP="00C71CD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2.4. Срок предоставления муниципальной услуги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5FC2" w:rsidRPr="0060781D" w:rsidRDefault="00CD13C4" w:rsidP="00E95FC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2" w:name="sub_3049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Муниципальная услуга предоставляется в течение 30 календарных дней </w:t>
            </w: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приема</w:t>
            </w:r>
            <w:proofErr w:type="gramEnd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регистрации заявления с необходимыми документами.</w:t>
            </w:r>
          </w:p>
          <w:p w:rsidR="00C71CDE" w:rsidRPr="0060781D" w:rsidRDefault="002A3265" w:rsidP="00E95FC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Срок исправления ошибок и опечаток в документах, являющихся результатом предоставления </w:t>
            </w:r>
            <w:r w:rsidR="00E95FC2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услуги, составляет 2 рабочих дня с момента выявления ошибок либо опечаток в документах</w:t>
            </w:r>
            <w:bookmarkEnd w:id="2"/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2DC7" w:rsidRPr="0060781D" w:rsidRDefault="003D2DC7" w:rsidP="00C71CDE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5A3D" w:rsidRPr="0060781D" w:rsidRDefault="002A5A3D" w:rsidP="00FC0331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2A5A3D" w:rsidRPr="0060781D" w:rsidRDefault="00527EC6" w:rsidP="00FC0331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3D2DC7" w:rsidRPr="0060781D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3D2DC7" w:rsidRPr="0060781D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</w:t>
            </w:r>
            <w:r w:rsidR="000410EF" w:rsidRPr="0060781D">
              <w:rPr>
                <w:rFonts w:ascii="Times New Roman" w:hAnsi="Times New Roman"/>
                <w:sz w:val="28"/>
                <w:szCs w:val="28"/>
              </w:rPr>
              <w:t>«</w:t>
            </w:r>
            <w:r w:rsidR="003D2DC7" w:rsidRPr="0060781D">
              <w:rPr>
                <w:rFonts w:ascii="Times New Roman" w:hAnsi="Times New Roman"/>
                <w:sz w:val="28"/>
                <w:szCs w:val="28"/>
              </w:rPr>
              <w:t>Российская газета</w:t>
            </w:r>
            <w:r w:rsidR="000410EF" w:rsidRPr="0060781D">
              <w:rPr>
                <w:rFonts w:ascii="Times New Roman" w:hAnsi="Times New Roman"/>
                <w:sz w:val="28"/>
                <w:szCs w:val="28"/>
              </w:rPr>
              <w:t>»</w:t>
            </w:r>
            <w:r w:rsidR="003D2DC7" w:rsidRPr="0060781D">
              <w:rPr>
                <w:rFonts w:ascii="Times New Roman" w:hAnsi="Times New Roman"/>
                <w:sz w:val="28"/>
                <w:szCs w:val="28"/>
              </w:rPr>
              <w:t xml:space="preserve"> № 237, 25.12.1993);</w:t>
            </w:r>
          </w:p>
          <w:p w:rsidR="002A5A3D" w:rsidRPr="0060781D" w:rsidRDefault="000410EF" w:rsidP="00FC0331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 xml:space="preserve">Гражданский кодекс Российской Федерации: часть 1 («Российская газета», № 238-239, </w:t>
            </w:r>
            <w:r w:rsidR="002A5A3D" w:rsidRPr="0060781D">
              <w:rPr>
                <w:rFonts w:ascii="Times New Roman" w:hAnsi="Times New Roman"/>
                <w:sz w:val="28"/>
                <w:szCs w:val="28"/>
              </w:rPr>
              <w:t>0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8</w:t>
            </w:r>
            <w:r w:rsidR="002A5A3D" w:rsidRPr="0060781D">
              <w:rPr>
                <w:rFonts w:ascii="Times New Roman" w:hAnsi="Times New Roman"/>
                <w:sz w:val="28"/>
                <w:szCs w:val="28"/>
              </w:rPr>
              <w:t>.12.1994</w:t>
            </w:r>
            <w:r w:rsidR="00CD13C4" w:rsidRPr="0060781D">
              <w:rPr>
                <w:rFonts w:ascii="Times New Roman" w:hAnsi="Times New Roman"/>
                <w:sz w:val="28"/>
                <w:szCs w:val="28"/>
              </w:rPr>
              <w:t>)</w:t>
            </w:r>
            <w:r w:rsidR="002A5A3D" w:rsidRPr="0060781D">
              <w:rPr>
                <w:rFonts w:ascii="Times New Roman" w:hAnsi="Times New Roman"/>
                <w:sz w:val="28"/>
                <w:szCs w:val="28"/>
              </w:rPr>
              <w:t>, часть 2 («Российская газета», № 23, 06.02.1996, № 24, 07.02.1996, № 25, 08.02.1996);</w:t>
            </w:r>
          </w:p>
          <w:p w:rsidR="003D2DC7" w:rsidRPr="0060781D" w:rsidRDefault="003D2DC7" w:rsidP="00FC0331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</w:t>
            </w:r>
            <w:r w:rsidR="00FC0331" w:rsidRPr="0060781D">
              <w:rPr>
                <w:rFonts w:ascii="Times New Roman" w:hAnsi="Times New Roman"/>
                <w:sz w:val="28"/>
                <w:szCs w:val="28"/>
              </w:rPr>
              <w:t>«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Российская газета</w:t>
            </w:r>
            <w:r w:rsidR="00FC0331" w:rsidRPr="0060781D">
              <w:rPr>
                <w:rFonts w:ascii="Times New Roman" w:hAnsi="Times New Roman"/>
                <w:sz w:val="28"/>
                <w:szCs w:val="28"/>
              </w:rPr>
              <w:t>»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, № 202, 08.10.2003);</w:t>
            </w:r>
          </w:p>
          <w:p w:rsidR="003D2DC7" w:rsidRPr="0060781D" w:rsidRDefault="003D2DC7" w:rsidP="00FC0331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FC0331" w:rsidRPr="0060781D">
              <w:rPr>
                <w:rFonts w:ascii="Times New Roman" w:hAnsi="Times New Roman"/>
                <w:sz w:val="28"/>
                <w:szCs w:val="28"/>
              </w:rPr>
              <w:t>«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Российская газета</w:t>
            </w:r>
            <w:r w:rsidR="00FC0331" w:rsidRPr="0060781D">
              <w:rPr>
                <w:rFonts w:ascii="Times New Roman" w:hAnsi="Times New Roman"/>
                <w:sz w:val="28"/>
                <w:szCs w:val="28"/>
              </w:rPr>
              <w:t>»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,  № 95, 05.05.2006);</w:t>
            </w:r>
          </w:p>
          <w:p w:rsidR="003D2DC7" w:rsidRPr="0060781D" w:rsidRDefault="003D2DC7" w:rsidP="00FC033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FC0331" w:rsidRPr="0060781D">
              <w:rPr>
                <w:rFonts w:ascii="Times New Roman" w:hAnsi="Times New Roman"/>
                <w:sz w:val="28"/>
                <w:szCs w:val="28"/>
              </w:rPr>
              <w:t>«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Российская газета</w:t>
            </w:r>
            <w:r w:rsidR="00FC0331" w:rsidRPr="0060781D">
              <w:rPr>
                <w:rFonts w:ascii="Times New Roman" w:hAnsi="Times New Roman"/>
                <w:sz w:val="28"/>
                <w:szCs w:val="28"/>
              </w:rPr>
              <w:t>»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0781D">
              <w:rPr>
                <w:rFonts w:ascii="Times New Roman" w:hAnsi="Times New Roman"/>
                <w:sz w:val="28"/>
                <w:szCs w:val="28"/>
              </w:rPr>
              <w:lastRenderedPageBreak/>
              <w:t>№ 165, 27.07.2006);</w:t>
            </w:r>
          </w:p>
          <w:p w:rsidR="003D2DC7" w:rsidRPr="0060781D" w:rsidRDefault="003D2DC7" w:rsidP="00FC033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FC0331" w:rsidRPr="0060781D">
              <w:rPr>
                <w:rFonts w:ascii="Times New Roman" w:hAnsi="Times New Roman"/>
                <w:sz w:val="28"/>
                <w:szCs w:val="28"/>
              </w:rPr>
              <w:t>«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Российская газета</w:t>
            </w:r>
            <w:r w:rsidR="00FC0331" w:rsidRPr="0060781D">
              <w:rPr>
                <w:rFonts w:ascii="Times New Roman" w:hAnsi="Times New Roman"/>
                <w:sz w:val="28"/>
                <w:szCs w:val="28"/>
              </w:rPr>
              <w:t>»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, № 47, 07.03.2007)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FC0331" w:rsidRPr="0060781D" w:rsidRDefault="003D2DC7" w:rsidP="00FC0331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</w:t>
            </w:r>
            <w:r w:rsidR="00FC0331" w:rsidRPr="0060781D">
              <w:rPr>
                <w:rFonts w:ascii="Times New Roman" w:hAnsi="Times New Roman"/>
                <w:sz w:val="28"/>
                <w:szCs w:val="28"/>
              </w:rPr>
              <w:t>«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Российская газета</w:t>
            </w:r>
            <w:r w:rsidR="00FC0331" w:rsidRPr="0060781D">
              <w:rPr>
                <w:rFonts w:ascii="Times New Roman" w:hAnsi="Times New Roman"/>
                <w:sz w:val="28"/>
                <w:szCs w:val="28"/>
              </w:rPr>
              <w:t>»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, № 168, 30.07.2010);</w:t>
            </w:r>
          </w:p>
          <w:p w:rsidR="00FC0331" w:rsidRPr="0060781D" w:rsidRDefault="00FC0331" w:rsidP="00FC0331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«Об утверждении СП 2.1.2.3358-16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 («Бюллетень нормативных актов федеральных органов исполнительной власти», № 38, 19.09.2016);</w:t>
            </w:r>
          </w:p>
          <w:p w:rsidR="003D2DC7" w:rsidRPr="0060781D" w:rsidRDefault="000F531A" w:rsidP="00FC0331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Закон </w:t>
            </w:r>
            <w:r w:rsidR="003D2DC7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Красноярского края от 24.04.2008 № 5-1565 «Об особенностях правового регулирования муниципальной службы в Красноярском крае» (</w:t>
            </w:r>
            <w:r w:rsidR="003D2DC7" w:rsidRPr="0060781D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3D2DC7" w:rsidRPr="0060781D" w:rsidRDefault="003D2DC7" w:rsidP="00FC0331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3D2DC7" w:rsidRPr="0060781D" w:rsidRDefault="003D2DC7" w:rsidP="00FC033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3D2DC7" w:rsidRPr="0060781D" w:rsidRDefault="003D2DC7" w:rsidP="00FC033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«Об утверждении муниципальной программы «Развитие системы социальной поддержки граждан»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B60A6D" w:rsidRPr="0060781D" w:rsidRDefault="003D2DC7" w:rsidP="00B60A6D">
            <w:pPr>
              <w:tabs>
                <w:tab w:val="left" w:pos="559"/>
                <w:tab w:val="left" w:pos="3119"/>
              </w:tabs>
              <w:suppressAutoHyphens/>
              <w:autoSpaceDE w:val="0"/>
              <w:autoSpaceDN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(«Город и </w:t>
            </w:r>
            <w:r w:rsidRPr="0060781D">
              <w:rPr>
                <w:rFonts w:ascii="Times New Roman" w:hAnsi="Times New Roman"/>
                <w:sz w:val="28"/>
                <w:szCs w:val="28"/>
              </w:rPr>
              <w:lastRenderedPageBreak/>
              <w:t>горожане», № 23, 07.06.2018)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60A6D" w:rsidRPr="0060781D" w:rsidRDefault="00B60A6D" w:rsidP="00B60A6D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необходимых в соответствии с </w:t>
            </w:r>
            <w:proofErr w:type="gramStart"/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нормативными</w:t>
            </w:r>
            <w:proofErr w:type="gramEnd"/>
          </w:p>
          <w:p w:rsidR="00B60A6D" w:rsidRPr="0060781D" w:rsidRDefault="00B60A6D" w:rsidP="00B60A6D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Default="00B60A6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0781D" w:rsidRPr="0060781D" w:rsidRDefault="0060781D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901AE4" w:rsidP="00B60A6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</w:t>
            </w:r>
            <w:r w:rsidR="00B60A6D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B60A6D" w:rsidRPr="0060781D" w:rsidRDefault="00B60A6D" w:rsidP="00B60A6D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0A6D" w:rsidRPr="0060781D" w:rsidRDefault="00B60A6D" w:rsidP="00B60A6D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Для получения муниципальной услуги заявитель вправе по своему выбору обратиться в Уполномоченный орган или в МФЦ с заявлением об оказании адресной социальной помощи по форме согласно Приложению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 настоящему административному регламенту, по образцу заполнения согласно Приложению В </w:t>
            </w:r>
            <w:r w:rsidR="00A412CC">
              <w:rPr>
                <w:rFonts w:ascii="Times New Roman" w:hAnsi="Times New Roman"/>
                <w:sz w:val="28"/>
                <w:szCs w:val="28"/>
                <w:lang w:eastAsia="ar-SA"/>
              </w:rPr>
              <w:t>к настоящему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административно</w:t>
            </w:r>
            <w:r w:rsidR="00A412CC">
              <w:rPr>
                <w:rFonts w:ascii="Times New Roman" w:hAnsi="Times New Roman"/>
                <w:sz w:val="28"/>
                <w:szCs w:val="28"/>
                <w:lang w:eastAsia="ar-SA"/>
              </w:rPr>
              <w:t>му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регламент</w:t>
            </w:r>
            <w:r w:rsidR="00A412CC">
              <w:rPr>
                <w:rFonts w:ascii="Times New Roman" w:hAnsi="Times New Roman"/>
                <w:sz w:val="28"/>
                <w:szCs w:val="28"/>
                <w:lang w:eastAsia="ar-SA"/>
              </w:rPr>
              <w:t>у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B60A6D" w:rsidRPr="0060781D" w:rsidRDefault="00B60A6D" w:rsidP="00B60A6D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 заявлению прилагаются следующие документы:</w:t>
            </w:r>
          </w:p>
          <w:p w:rsidR="00B60A6D" w:rsidRPr="0060781D" w:rsidRDefault="00B60A6D" w:rsidP="00B60A6D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а) паспорт или другой документ, удостоверяющий личность, и его копия;</w:t>
            </w:r>
          </w:p>
          <w:p w:rsidR="00B60A6D" w:rsidRPr="0060781D" w:rsidRDefault="00B60A6D" w:rsidP="00B60A6D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б) паспорт или другой документ, удостоверяющий личность, представителя заявителя, и документ, подтверждающий его полномочия по представлению интересов заявителя (в случае представления документов представителем заявителя) и их копии;</w:t>
            </w:r>
          </w:p>
          <w:p w:rsidR="00B60A6D" w:rsidRPr="0060781D" w:rsidRDefault="00B60A6D" w:rsidP="00B60A6D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в) документ, подтверждающий регистрацию в системе обязательного пенсионного страхования, и его копия (представляется по собственной инициативе);</w:t>
            </w:r>
          </w:p>
          <w:p w:rsidR="00B60A6D" w:rsidRPr="0060781D" w:rsidRDefault="00B60A6D" w:rsidP="00B60A6D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г) документ, подтверждающий состав семьи – справка о составе семьи, выписка из домовой книги, выписка из финансово-лицевого счета (представляется по собственной инициативе);</w:t>
            </w:r>
          </w:p>
          <w:p w:rsidR="00B60A6D" w:rsidRPr="0060781D" w:rsidRDefault="00B60A6D" w:rsidP="00B60A6D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д) трудовая книжка и ее копия - для неработающих заявителей;</w:t>
            </w:r>
          </w:p>
          <w:p w:rsidR="00B60A6D" w:rsidRPr="0060781D" w:rsidRDefault="00B60A6D" w:rsidP="00B60A6D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е) документы, подтверждающие уровень доходов с учетом состава семьи, за три месяца, предшествующих месяцу обращения (кроме одиноко проживающих граждан в домах с печным отоплением, состоящих на учете в Уполномоченн</w:t>
            </w:r>
            <w:r w:rsidR="00901AE4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ом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901AE4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е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 получающих меры социальной поддержки в виде субсидий отдельным категориям граждан на приобретение и доставку твердого топлива);</w:t>
            </w:r>
          </w:p>
          <w:p w:rsidR="00B60A6D" w:rsidRPr="0060781D" w:rsidRDefault="00B60A6D" w:rsidP="00B60A6D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ж) документы, подтверждающие наличие трудной жизненной ситуации, необходимость оказания адресной социальной помощи (при наличии);</w:t>
            </w:r>
          </w:p>
          <w:p w:rsidR="00B60A6D" w:rsidRPr="0060781D" w:rsidRDefault="00B60A6D" w:rsidP="00B60A6D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з) согласие на обработку персональных данных заявителя, членов семьи заявителя в соответствии с Федеральным законом от 27.07.2006 № 152-ФЗ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«О персональных данных».</w:t>
            </w:r>
          </w:p>
          <w:p w:rsidR="00B60A6D" w:rsidRPr="0060781D" w:rsidRDefault="00B60A6D" w:rsidP="00B60A6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Подлинники документов после сличения с их копиями возвращаются заявителю.</w:t>
            </w:r>
          </w:p>
          <w:p w:rsidR="0060781D" w:rsidRDefault="0060781D" w:rsidP="00B60A6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0781D">
              <w:rPr>
                <w:rFonts w:ascii="Times New Roman" w:hAnsi="Times New Roman"/>
                <w:sz w:val="28"/>
                <w:szCs w:val="28"/>
              </w:rPr>
              <w:t xml:space="preserve">В случае если документы, 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необходимые в соответствии с нормативными правовыми актами для предоставления муниципальной услуги</w:t>
            </w:r>
            <w:r w:rsidR="00901AE4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,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указанные в подпунктах «в», «г», находятся 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в распоряжении органов</w:t>
            </w:r>
            <w:r w:rsidR="00901AE4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(организаций)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, и не были представлены заявителем по собственной инициативе, Уполномоченный орган в течение 5 рабочих дней со дня регистрации заявления запрашивает указанные документы (содержащуюся в них информацию) в порядке межведомственного информационного взаимодействия в соответствии с Федеральным</w:t>
            </w:r>
            <w:proofErr w:type="gramEnd"/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законом от 27.07.2010 № 210-ФЗ «Об организации предоставления государств</w:t>
            </w:r>
            <w:r w:rsidR="00901AE4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енных и муниципальных у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слуг».</w:t>
            </w:r>
          </w:p>
          <w:p w:rsidR="00B60A6D" w:rsidRPr="0060781D" w:rsidRDefault="00B60A6D" w:rsidP="00B60A6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01AE4" w:rsidRPr="0060781D" w:rsidRDefault="00901AE4" w:rsidP="00B60A6D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01AE4" w:rsidRPr="0060781D" w:rsidRDefault="00901AE4" w:rsidP="00B60A6D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01AE4" w:rsidRPr="0060781D" w:rsidRDefault="00901AE4" w:rsidP="00B60A6D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B60A6D" w:rsidRPr="0060781D" w:rsidRDefault="00B60A6D" w:rsidP="00B60A6D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B60A6D" w:rsidRPr="0060781D" w:rsidRDefault="00901AE4" w:rsidP="00B60A6D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а) </w:t>
            </w:r>
            <w:r w:rsidR="00B60A6D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B60A6D" w:rsidRPr="0060781D" w:rsidRDefault="00901AE4" w:rsidP="00B60A6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б) </w:t>
            </w:r>
            <w:r w:rsidR="00B60A6D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</w:t>
            </w:r>
            <w:r w:rsidR="00B60A6D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статьи 7 Федерального</w:t>
            </w:r>
            <w:proofErr w:type="gramEnd"/>
            <w:r w:rsidR="00B60A6D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210-ФЗ «Об организации предоставления государственных и муниципальных услуг»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650745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2320" w:rsidRPr="0060781D" w:rsidRDefault="00A32320" w:rsidP="00A3232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650745" w:rsidRPr="0060781D" w:rsidRDefault="00650745" w:rsidP="00650745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650745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650745" w:rsidP="00650745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>Основания для приостановления предоставления муниципальной услуги отсутствуют.</w:t>
            </w:r>
          </w:p>
          <w:p w:rsidR="00650745" w:rsidRPr="0060781D" w:rsidRDefault="00650745" w:rsidP="00650745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Основания</w:t>
            </w:r>
            <w:r w:rsidR="00901AE4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ми</w:t>
            </w:r>
            <w:r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для отказа в предоставлении муниципальной услуги</w:t>
            </w:r>
            <w:r w:rsidR="00901AE4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являются</w:t>
            </w:r>
            <w:r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:</w:t>
            </w:r>
          </w:p>
          <w:p w:rsidR="00650745" w:rsidRPr="0060781D" w:rsidRDefault="00650745" w:rsidP="00650745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>а) отсутствие права на получение адресной социальной помощи на момент принятия решения;</w:t>
            </w:r>
          </w:p>
          <w:p w:rsidR="00A32320" w:rsidRPr="0060781D" w:rsidRDefault="00A32320" w:rsidP="00650745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>б) представление заявителем документов, содержащих неполные и (или) недостоверные сведения;</w:t>
            </w:r>
          </w:p>
          <w:p w:rsidR="00650745" w:rsidRPr="0060781D" w:rsidRDefault="00A32320" w:rsidP="00650745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r w:rsidR="00650745" w:rsidRPr="0060781D">
              <w:rPr>
                <w:rFonts w:ascii="Times New Roman" w:hAnsi="Times New Roman"/>
                <w:sz w:val="28"/>
                <w:szCs w:val="28"/>
              </w:rPr>
              <w:t xml:space="preserve">представление заявителем 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650745" w:rsidRPr="0060781D">
              <w:rPr>
                <w:rFonts w:ascii="Times New Roman" w:hAnsi="Times New Roman"/>
                <w:sz w:val="28"/>
                <w:szCs w:val="28"/>
              </w:rPr>
              <w:t>в полном объеме необходимых документов;</w:t>
            </w:r>
          </w:p>
          <w:p w:rsidR="00650745" w:rsidRPr="0060781D" w:rsidRDefault="00650745" w:rsidP="00650745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60781D">
              <w:rPr>
                <w:rFonts w:ascii="Times New Roman" w:hAnsi="Times New Roman"/>
                <w:sz w:val="28"/>
                <w:szCs w:val="28"/>
              </w:rPr>
              <w:t xml:space="preserve">г) отсутствие целевых средств 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</w:rPr>
              <w:t xml:space="preserve"> ЗАТО Железногорск </w:t>
            </w:r>
            <w:r w:rsidR="00A32320" w:rsidRPr="0060781D">
              <w:rPr>
                <w:rFonts w:ascii="Times New Roman" w:hAnsi="Times New Roman"/>
                <w:sz w:val="28"/>
                <w:szCs w:val="28"/>
              </w:rPr>
              <w:t xml:space="preserve">для оказания адресной социальной помощи 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>в текущем году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650745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390D07" w:rsidP="00390D0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E114A" w:rsidRPr="0060781D" w:rsidRDefault="00EE114A" w:rsidP="00EE114A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114A" w:rsidRPr="0060781D" w:rsidRDefault="00CF63AC" w:rsidP="00C71CDE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EE114A" w:rsidRPr="0060781D" w:rsidRDefault="00EE114A" w:rsidP="00C71CDE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C71CDE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2.11. Порядок, размер и основания взимания платы за предоставление услуг, которые являются не</w:t>
            </w:r>
            <w:r w:rsidR="00EE114A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обходимыми и </w:t>
            </w:r>
            <w:r w:rsidR="00EE114A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обязательными для 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предоставления муниципальной услуги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168E" w:rsidRPr="0060781D" w:rsidRDefault="0003168E" w:rsidP="0003168E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Плата за предоставление услуг, которые являются необходимыми и обязательными для предоставления </w:t>
            </w:r>
            <w:r w:rsidR="00390D0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услуги, не предусмотрена</w:t>
            </w:r>
          </w:p>
          <w:p w:rsidR="00650745" w:rsidRPr="0060781D" w:rsidRDefault="00650745" w:rsidP="00C71CDE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0781D" w:rsidRPr="0060781D" w:rsidTr="00D67F0F">
        <w:trPr>
          <w:trHeight w:val="274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E114A" w:rsidRPr="0060781D" w:rsidRDefault="00EE114A" w:rsidP="00EE114A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2.12. М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04C08" w:rsidRPr="00360ADF" w:rsidRDefault="00204C08" w:rsidP="00204C0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Максимальное время ожидания в очереди при подаче заявителем заявления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(запроса) о предоставлении муниципальной услуги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при получении результата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предоставлении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составляет 15 минут</w:t>
            </w:r>
          </w:p>
          <w:p w:rsidR="00EE114A" w:rsidRPr="0060781D" w:rsidRDefault="00EE114A" w:rsidP="00EE114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E114A" w:rsidRPr="0060781D" w:rsidRDefault="00EE114A" w:rsidP="00EE114A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2.13.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AC" w:rsidRPr="0060781D" w:rsidRDefault="00CF63AC" w:rsidP="00CF63A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3" w:name="sub_1044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предусмотренные </w:t>
            </w:r>
            <w:hyperlink w:anchor="sub_1025" w:history="1">
              <w:r w:rsidRPr="0060781D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необходимые документы), могут быть поданы непосредственно в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через МФЦ.</w:t>
            </w:r>
            <w:bookmarkEnd w:id="3"/>
          </w:p>
          <w:p w:rsidR="00CF63AC" w:rsidRPr="0060781D" w:rsidRDefault="00CF63AC" w:rsidP="00CF63A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 и документы</w:t>
            </w:r>
            <w:r w:rsidR="00374D00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необходимые для предоставления муниципальной услуги,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подаются через МФЦ в порядке, установленном </w:t>
            </w:r>
            <w:hyperlink r:id="rId16" w:history="1">
              <w:r w:rsidRPr="0060781D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7" w:history="1">
              <w:r w:rsidRPr="0060781D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4" w:name="sub_1045"/>
          </w:p>
          <w:p w:rsidR="00A12CBA" w:rsidRPr="0060781D" w:rsidRDefault="00CF63AC" w:rsidP="00A12CB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5" w:name="sub_1046"/>
            <w:bookmarkEnd w:id="4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Заявление, принятое лично от заявителя, регистрируется </w:t>
            </w:r>
            <w:r w:rsidR="00A12CBA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должностным лицом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</w:t>
            </w:r>
            <w:r w:rsidR="00D0658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</w:t>
            </w:r>
            <w:r w:rsidR="00D0658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день его приема при условии одновременного предъявления (представления) соответствующих необходимых документов.</w:t>
            </w:r>
            <w:bookmarkEnd w:id="5"/>
          </w:p>
          <w:p w:rsidR="009E6C1F" w:rsidRPr="0060781D" w:rsidRDefault="00CF63AC" w:rsidP="009E6C1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</w:t>
            </w:r>
            <w:r w:rsidR="00A12CBA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="009E6C1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датой приема </w:t>
            </w:r>
            <w:r w:rsidR="00A12CBA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 регистрации считается дата </w:t>
            </w:r>
            <w:r w:rsidR="00D0658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</w:t>
            </w:r>
            <w:r w:rsidR="00A12CBA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заявления с документами из МФЦ в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Уполномоченный орган</w:t>
            </w:r>
            <w:r w:rsidR="009E6C1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EE114A" w:rsidRPr="0060781D" w:rsidRDefault="00CF63AC" w:rsidP="00063B5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необходимые документы,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принятые </w:t>
            </w:r>
            <w:r w:rsidR="009E6C1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направляются в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</w:t>
            </w:r>
            <w:r w:rsidR="009E6C1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электронной форме</w:t>
            </w:r>
            <w:r w:rsidR="009E6C1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не позднее 1 рабочего дня, следующего за днем приема заявления и документов, с последующим подтверждением на бумажном носителе,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соответствии </w:t>
            </w:r>
            <w:r w:rsidR="00D0658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С</w:t>
            </w:r>
            <w:r w:rsidR="00063B5A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оглашением о взаимодействии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между </w:t>
            </w:r>
            <w:r w:rsidR="00063B5A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 и </w:t>
            </w:r>
            <w:proofErr w:type="gramStart"/>
            <w:r w:rsidR="009E6C1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</w:t>
            </w:r>
            <w:r w:rsidR="00063B5A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истрацией</w:t>
            </w:r>
            <w:proofErr w:type="gramEnd"/>
            <w:r w:rsidR="00063B5A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</w:t>
            </w:r>
            <w:r w:rsidR="009E6C1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0781D" w:rsidRPr="0060781D" w:rsidTr="00C050FF">
        <w:trPr>
          <w:trHeight w:val="274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E114A" w:rsidRPr="0060781D" w:rsidRDefault="00EE114A" w:rsidP="00EE114A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2.14. </w:t>
            </w:r>
            <w:proofErr w:type="gramStart"/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E114A" w:rsidRPr="0060781D" w:rsidRDefault="00EE114A" w:rsidP="00EE114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EE114A" w:rsidRPr="0060781D" w:rsidRDefault="00EE114A" w:rsidP="00EE114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EE114A" w:rsidRPr="0060781D" w:rsidRDefault="00EE114A" w:rsidP="00EE114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EE114A" w:rsidRPr="0060781D" w:rsidRDefault="00EE114A" w:rsidP="00EE114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EE114A" w:rsidRPr="0060781D" w:rsidRDefault="00EE114A" w:rsidP="00EE114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Помещение 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Уполномоченного органа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должно быть оборудовано информационной вывеской о наименовании органа.</w:t>
            </w:r>
          </w:p>
          <w:p w:rsidR="00EE114A" w:rsidRPr="0060781D" w:rsidRDefault="00EE114A" w:rsidP="00EE114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EE114A" w:rsidRPr="0060781D" w:rsidRDefault="00EE114A" w:rsidP="00EE114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Фасад </w:t>
            </w:r>
            <w:r w:rsidR="001A1344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помещения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должен быть оборудован осветительными приборами.</w:t>
            </w:r>
          </w:p>
          <w:p w:rsidR="001A1344" w:rsidRPr="0060781D" w:rsidRDefault="001A1344" w:rsidP="001A1344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1A1344" w:rsidRPr="0060781D" w:rsidRDefault="001A1344" w:rsidP="00EE114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помещениях предоставления муниципальных 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EE114A" w:rsidRPr="0060781D" w:rsidRDefault="007C4178" w:rsidP="00EE114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</w:t>
            </w:r>
            <w:r w:rsidR="00EE114A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рием граждан, обратившихся за 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предоставлением </w:t>
            </w:r>
            <w:r w:rsidR="00EE114A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муниципальной услуги, 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осуществляется в отдельном помещении, специально оборудованном для приема граждан</w:t>
            </w:r>
            <w:r w:rsidR="00EE114A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 снабженн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ым информационными </w:t>
            </w:r>
            <w:r w:rsidR="00EE114A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указателями. Рабочее место специалистов, осуществляющих прием граждан, оснащается настенной вывеской 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 указанием номера окна приема (номера кабинета), </w:t>
            </w:r>
            <w:r w:rsidR="00EE114A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настольной табличкой с указанием фамилии, имени, отчества и должности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специалистов</w:t>
            </w:r>
            <w:r w:rsidR="00EE114A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персональным компьютером</w:t>
            </w:r>
            <w:r w:rsidR="00EE114A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 возможностью доступа к необходимым информационным базам данных Уполномоченного органа, принтером и сканером, </w:t>
            </w:r>
            <w:r w:rsidR="00EE114A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бумагой, расходными материалами, канцелярскими товарами.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Специалисты 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Уполномоченного органа 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</w:t>
            </w:r>
            <w:r w:rsidR="00F709D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Уполномоченн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орган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информация о порядке 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EE114A" w:rsidRPr="0060781D" w:rsidRDefault="00EE114A" w:rsidP="00EE114A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</w:t>
            </w:r>
            <w:r w:rsidR="00F709D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Уполномоченн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орган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. 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На территории, прилегающей к зданию </w:t>
            </w:r>
            <w:r w:rsidR="00F709D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Уполномоченн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орган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</w:t>
            </w:r>
            <w:r w:rsidR="00F709D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Уполномоченн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ом</w:t>
            </w:r>
            <w:r w:rsidR="00F709D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орган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обеспечивается: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EE114A" w:rsidRPr="0060781D" w:rsidRDefault="00EE114A" w:rsidP="00EE114A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сопровождение инвалидов, имеющих стойкие нарушения функции зрения и самостоятельного передвижения по территории </w:t>
            </w:r>
            <w:r w:rsidR="00F709D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Уполномоченн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орган</w:t>
            </w:r>
            <w:r w:rsidR="00D0658E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7C4178" w:rsidRPr="0060781D" w:rsidRDefault="00EE114A" w:rsidP="00C050FF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собаки-проводника при наличии документа, подтверждающего ее специальное обучение, выданного по форме и в порядке, 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5D07" w:rsidRPr="0060781D" w:rsidRDefault="00A85D07" w:rsidP="00A85D0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000C" w:rsidRPr="0060781D" w:rsidRDefault="001A1344" w:rsidP="005A000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Показателем качества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является предоставление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в соответствии со стандартом, установленным настоящим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дминистративным регламентом, и удовлетворенность заявителей предоставленной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bookmarkStart w:id="6" w:name="sub_1060"/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5A000C" w:rsidRPr="0060781D" w:rsidRDefault="001A1344" w:rsidP="005A000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Показателями доступности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являются:</w:t>
            </w:r>
            <w:bookmarkStart w:id="7" w:name="sub_16001"/>
            <w:bookmarkEnd w:id="6"/>
          </w:p>
          <w:p w:rsidR="005A000C" w:rsidRPr="0060781D" w:rsidRDefault="001A1344" w:rsidP="005A000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доступность обращения за предоставлением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услуги, в том числе лицами с ограниченными физическими возможностями;</w:t>
            </w:r>
            <w:bookmarkStart w:id="8" w:name="sub_16002"/>
            <w:bookmarkEnd w:id="7"/>
          </w:p>
          <w:p w:rsidR="005A000C" w:rsidRPr="0060781D" w:rsidRDefault="001A1344" w:rsidP="005A000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степень информированности граждан о порядке предоставления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(доступность информации о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услуге, возможность выбора способа получения информации);</w:t>
            </w:r>
            <w:bookmarkStart w:id="9" w:name="sub_16003"/>
            <w:bookmarkEnd w:id="8"/>
          </w:p>
          <w:p w:rsidR="005A000C" w:rsidRPr="0060781D" w:rsidRDefault="001A1344" w:rsidP="005A000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в) возможность обращения за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 различными способами (личное обращение в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);</w:t>
            </w:r>
            <w:bookmarkStart w:id="10" w:name="sub_16004"/>
            <w:bookmarkEnd w:id="9"/>
          </w:p>
          <w:p w:rsidR="005A000C" w:rsidRPr="0060781D" w:rsidRDefault="001A1344" w:rsidP="005A000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г) своевременность оказания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услуги;</w:t>
            </w:r>
            <w:bookmarkStart w:id="11" w:name="sub_16005"/>
            <w:bookmarkEnd w:id="10"/>
          </w:p>
          <w:p w:rsidR="005A000C" w:rsidRPr="0060781D" w:rsidRDefault="001A1344" w:rsidP="005A000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</w:t>
            </w:r>
            <w:r w:rsidR="00C050F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(его представителя)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 должностными лицами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</w:t>
            </w:r>
            <w:r w:rsidR="00C050F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</w:t>
            </w:r>
            <w:r w:rsidR="00C050F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муниципальной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услуги и их продолжительность.</w:t>
            </w:r>
            <w:bookmarkStart w:id="12" w:name="sub_1061"/>
            <w:bookmarkEnd w:id="11"/>
          </w:p>
          <w:p w:rsidR="005A000C" w:rsidRPr="0060781D" w:rsidRDefault="001A1344" w:rsidP="005A000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</w:t>
            </w:r>
            <w:r w:rsidR="00C050F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его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представителя) с должностными лицами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</w:t>
            </w:r>
            <w:r w:rsidR="00C050F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</w:t>
            </w:r>
            <w:r w:rsidR="00C050F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осуществляется два раза - при представлении в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МФЦ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заявления со всеми необходимыми документами и при получении результата предоставления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заявителем </w:t>
            </w:r>
            <w:r w:rsidR="00C050F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(его представителем)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непосредственно.</w:t>
            </w:r>
            <w:bookmarkStart w:id="13" w:name="sub_1064"/>
            <w:bookmarkEnd w:id="12"/>
          </w:p>
          <w:p w:rsidR="005A000C" w:rsidRPr="0060781D" w:rsidRDefault="001A1344" w:rsidP="005A000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Продолжительность одного взаимодействия заявителя с должностным лицом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</w:t>
            </w:r>
            <w:r w:rsidR="00C050F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</w:t>
            </w:r>
            <w:r w:rsidR="00C050F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МФЦ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при предоставлении </w:t>
            </w:r>
            <w:r w:rsidR="005A000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не превышает 15 минут.</w:t>
            </w:r>
            <w:bookmarkEnd w:id="13"/>
          </w:p>
          <w:p w:rsidR="00C0660D" w:rsidRPr="0060781D" w:rsidRDefault="00C0660D" w:rsidP="00C066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Информирование </w:t>
            </w:r>
            <w:r w:rsidR="00063B5A"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заявителя </w:t>
            </w: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о предоставлении муниципальной услуги обеспечивается:</w:t>
            </w:r>
          </w:p>
          <w:p w:rsidR="00C0660D" w:rsidRPr="0060781D" w:rsidRDefault="00C0660D" w:rsidP="00C066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C0660D" w:rsidRPr="0060781D" w:rsidRDefault="00C0660D" w:rsidP="00C066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60781D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, муниципального образования «Закрытое административно-территориальное образование Железного</w:t>
            </w:r>
            <w:proofErr w:type="gramStart"/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60781D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60781D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60781D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</w:t>
            </w:r>
            <w:r w:rsidR="00F709DE"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Уполномоченн</w:t>
            </w:r>
            <w:r w:rsidR="00C050FF"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орган</w:t>
            </w:r>
            <w:r w:rsidR="00C050FF"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</w:t>
            </w: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  <w:r w:rsidRPr="0060781D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8" w:history="1">
              <w:r w:rsidRPr="0060781D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60781D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60781D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60781D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A85D07" w:rsidRPr="0060781D" w:rsidRDefault="00C0660D" w:rsidP="00D71231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</w:t>
            </w:r>
            <w:r w:rsidR="00C050FF"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на Едином портале</w:t>
            </w: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C050FF" w:rsidRPr="0060781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="00C050FF" w:rsidRPr="0060781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="00C050FF" w:rsidRPr="0060781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="00C050FF"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и на </w:t>
            </w:r>
            <w:r w:rsidR="00D71231" w:rsidRPr="0060781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К</w:t>
            </w:r>
            <w:r w:rsidR="0063407E" w:rsidRPr="0060781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раевом п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ортале </w:t>
            </w:r>
            <w:r w:rsidR="0063407E" w:rsidRPr="0060781D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60781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699C" w:rsidRPr="0060781D" w:rsidRDefault="00A85D07" w:rsidP="0060781D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5D07" w:rsidRPr="0060781D" w:rsidRDefault="00374D00" w:rsidP="00A85D07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Иные требования при предоставлении муниципальной услуги не установлены</w:t>
            </w:r>
          </w:p>
          <w:p w:rsidR="00A85D07" w:rsidRPr="0060781D" w:rsidRDefault="00A85D07" w:rsidP="00A85D0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0781D" w:rsidRPr="0060781D" w:rsidTr="00D67F0F">
        <w:trPr>
          <w:trHeight w:val="261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5D07" w:rsidRPr="0060781D" w:rsidRDefault="00A85D07" w:rsidP="00A85D07">
            <w:pPr>
              <w:numPr>
                <w:ilvl w:val="0"/>
                <w:numId w:val="8"/>
              </w:num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A85D07" w:rsidRPr="0060781D" w:rsidRDefault="00A85D07" w:rsidP="00C71CDE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E92B07" w:rsidRPr="0060781D" w:rsidRDefault="00650745" w:rsidP="00E92B0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</w:t>
            </w:r>
            <w:r w:rsidR="00063B5A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щие административные процедуры:</w:t>
            </w:r>
          </w:p>
          <w:p w:rsidR="00E92B07" w:rsidRPr="0060781D" w:rsidRDefault="00A31C01" w:rsidP="00E92B0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1) п</w:t>
            </w:r>
            <w:r w:rsidR="0065074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рием </w:t>
            </w:r>
            <w:r w:rsidR="00867AFB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регистрация заявления и необходимых </w:t>
            </w:r>
            <w:r w:rsidR="0065074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документов</w:t>
            </w:r>
            <w:r w:rsidR="00063B5A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E92B07" w:rsidRPr="0060781D" w:rsidRDefault="00A31C01" w:rsidP="00867AFB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2)</w:t>
            </w:r>
            <w:r w:rsidR="00E92B0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формирование и направление межведомственных запросов в </w:t>
            </w:r>
            <w:r w:rsidR="00E92B07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</w:t>
            </w:r>
            <w:r w:rsidR="0025182D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(организации)</w:t>
            </w:r>
            <w:r w:rsidR="00E92B0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</w:t>
            </w:r>
            <w:r w:rsidR="0042699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(организаций)</w:t>
            </w:r>
            <w:r w:rsidR="00E92B0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867AFB" w:rsidRPr="0060781D" w:rsidRDefault="00A31C01" w:rsidP="00867AFB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="00063B5A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) </w:t>
            </w:r>
            <w:r w:rsidR="00867AFB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</w:t>
            </w:r>
            <w:r w:rsidR="0065074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ринятие решения об оказании </w:t>
            </w:r>
            <w:r w:rsidR="00A85D07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(об отказе в оказании) </w:t>
            </w:r>
            <w:r w:rsidR="00867AFB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адресной социальной помощи;</w:t>
            </w:r>
          </w:p>
          <w:p w:rsidR="00E92B07" w:rsidRPr="0060781D" w:rsidRDefault="00A31C01" w:rsidP="00867AFB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4</w:t>
            </w:r>
            <w:r w:rsidR="00E92B07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) уведомление заявителя о принятом решении;</w:t>
            </w:r>
          </w:p>
          <w:p w:rsidR="00650745" w:rsidRPr="0060781D" w:rsidRDefault="00A31C01" w:rsidP="00867AFB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 w:rsidR="00867AFB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) в</w:t>
            </w:r>
            <w:r w:rsidR="0065074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ып</w:t>
            </w:r>
            <w:r w:rsidR="00867AFB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лата адресной социальной помощи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81D" w:rsidRDefault="00650745" w:rsidP="00867AFB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3.1.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Описание административной процедуры  </w:t>
            </w:r>
            <w:r w:rsidR="00B14F8C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1 </w:t>
            </w:r>
          </w:p>
          <w:p w:rsidR="00650745" w:rsidRPr="0060781D" w:rsidRDefault="00650745" w:rsidP="00867AFB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="00E92B07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Прием и регистрация заявления и необходимых документов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5D07" w:rsidRPr="0060781D" w:rsidRDefault="00A85D07" w:rsidP="00A85D0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A85D07" w:rsidRPr="0060781D" w:rsidRDefault="00A85D07" w:rsidP="00A85D0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kern w:val="3"/>
                <w:sz w:val="24"/>
                <w:lang w:eastAsia="zh-CN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5D07" w:rsidRPr="0060781D" w:rsidRDefault="00E92B07" w:rsidP="00E92B0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Основанием для начала выполнения административной процедуры по приему и регистрации заявления и необходимых документов является обращение заявителя</w:t>
            </w:r>
            <w:r w:rsidR="0042699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(его представителя)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 заявлением по установленной форме с приложением необходимых документов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6C86" w:rsidRPr="0060781D" w:rsidRDefault="00136C86" w:rsidP="00136C8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136C86" w:rsidRPr="0060781D" w:rsidRDefault="00136C86" w:rsidP="00136C8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0497" w:rsidRPr="0060781D" w:rsidRDefault="00E70497" w:rsidP="00E70497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При приеме документов должностное лицо</w:t>
            </w:r>
            <w:r w:rsidR="00136C8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42699C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bookmarkStart w:id="14" w:name="sub_17701"/>
            <w:r w:rsidR="0042699C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:</w:t>
            </w:r>
          </w:p>
          <w:p w:rsidR="00E70497" w:rsidRPr="0060781D" w:rsidRDefault="00E70497" w:rsidP="00E70497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сверяет данные представленных документов с данными, указанными в заявлении;</w:t>
            </w:r>
            <w:bookmarkStart w:id="15" w:name="sub_17702"/>
            <w:bookmarkEnd w:id="14"/>
          </w:p>
          <w:p w:rsidR="00E70497" w:rsidRPr="0060781D" w:rsidRDefault="00E70497" w:rsidP="00E70497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документах;</w:t>
            </w:r>
            <w:bookmarkStart w:id="16" w:name="sub_17703"/>
            <w:bookmarkEnd w:id="15"/>
          </w:p>
          <w:p w:rsidR="00E70497" w:rsidRPr="0060781D" w:rsidRDefault="00E70497" w:rsidP="00E70497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снимает копии с документов в случае, если представлены подлинники документов;</w:t>
            </w:r>
            <w:bookmarkStart w:id="17" w:name="sub_17704"/>
            <w:bookmarkEnd w:id="16"/>
          </w:p>
          <w:p w:rsidR="00E70497" w:rsidRPr="0060781D" w:rsidRDefault="00E70497" w:rsidP="00E70497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заверяет копии документов, подлинники документов возвращает заявителю;</w:t>
            </w:r>
            <w:bookmarkStart w:id="18" w:name="sub_17705"/>
            <w:bookmarkEnd w:id="17"/>
          </w:p>
          <w:p w:rsidR="00136C86" w:rsidRPr="0060781D" w:rsidRDefault="00E70497" w:rsidP="00E70497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регистрирует заявление в сроки, предусмотренные пунктом 2.13 настоящего административного регламента</w:t>
            </w:r>
            <w:bookmarkEnd w:id="18"/>
            <w:r w:rsidR="00507232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507232" w:rsidRPr="0060781D" w:rsidRDefault="00507232" w:rsidP="0042699C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="0042699C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заявления с документами из МФЦ в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Уполномоченный орган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136C86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</w:t>
            </w:r>
            <w:r w:rsidR="00136C86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 Сведения о должностном лице (исполнителе)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80D" w:rsidRPr="0060781D" w:rsidRDefault="00893463" w:rsidP="0068180D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</w:t>
            </w:r>
            <w:r w:rsidR="00650745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исполнителями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  <w:r w:rsidR="00650745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административной процедуры являются: </w:t>
            </w:r>
          </w:p>
          <w:p w:rsidR="00650745" w:rsidRPr="0060781D" w:rsidRDefault="00650745" w:rsidP="0042699C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специалисты отдела назначения мер социальной поддержки 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Уполномоченн</w:t>
            </w:r>
            <w:r w:rsidR="0042699C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орган</w:t>
            </w:r>
            <w:r w:rsidR="0042699C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а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</w:t>
            </w:r>
            <w:proofErr w:type="spellStart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1-04, тел. </w:t>
            </w:r>
            <w:r w:rsidR="00893463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8 (3919) 74-67-35, 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8 (3919) 75-</w:t>
            </w:r>
            <w:r w:rsidR="00136C86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25-08)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6C86" w:rsidRPr="0060781D" w:rsidRDefault="00136C86" w:rsidP="00136C8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60781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3.1.4. Критерии для принятия решений</w:t>
            </w:r>
          </w:p>
          <w:p w:rsidR="00136C86" w:rsidRPr="0060781D" w:rsidRDefault="00136C86" w:rsidP="00136C8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6C86" w:rsidRPr="0060781D" w:rsidRDefault="00136C86" w:rsidP="00F53E89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Критерием для принятия решений при выполнении административной процедуры является наличие у заявителя необходимых документов </w:t>
            </w:r>
            <w:r w:rsidR="00F53E89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для</w:t>
            </w:r>
            <w:r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 предоставлени</w:t>
            </w:r>
            <w:r w:rsidR="00F53E89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я</w:t>
            </w:r>
            <w:r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муниципальной услуги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6C86" w:rsidRPr="0060781D" w:rsidRDefault="00136C86" w:rsidP="00136C8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6C86" w:rsidRPr="0060781D" w:rsidRDefault="00136C86" w:rsidP="0050723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является прием </w:t>
            </w:r>
            <w:r w:rsidR="00507232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регистрация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заявления </w:t>
            </w:r>
            <w:r w:rsidR="00507232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с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необходимы</w:t>
            </w:r>
            <w:r w:rsidR="00507232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ми документами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781D" w:rsidRPr="0060781D" w:rsidRDefault="0060781D" w:rsidP="0060781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3.1.6. Способ фиксации результата 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81D" w:rsidRPr="0060781D" w:rsidRDefault="0060781D" w:rsidP="0060781D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Фиксация результата административной процедуры осуществляется путем внесения записи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о приеме заявления и необходимых документов в «Журнал регистрации письменных обращений граждан» и в электронную базу данных программного обеспечения «Адресная социальная помощь» (далее – база данных «АСП»)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81D" w:rsidRDefault="001C50F8" w:rsidP="0025182D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3.2. Описание административной процедуры </w:t>
            </w:r>
            <w:r w:rsidR="00B14F8C"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 </w:t>
            </w:r>
          </w:p>
          <w:p w:rsidR="00650745" w:rsidRPr="0060781D" w:rsidRDefault="001C50F8" w:rsidP="0025182D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«Формирование и направление межведомственных запросов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</w:t>
            </w:r>
            <w:r w:rsidR="0025182D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(организации)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</w:t>
            </w:r>
            <w:r w:rsidR="0048408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(организаций)</w:t>
            </w:r>
            <w:r w:rsid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50F8" w:rsidRPr="0060781D" w:rsidRDefault="001C50F8" w:rsidP="002518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5182D" w:rsidRPr="006078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.1. Основания для начала 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50F8" w:rsidRPr="0060781D" w:rsidRDefault="001C50F8" w:rsidP="001C50F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Основанием для направления запросов для получения информации, влияющей на право </w:t>
            </w: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услуги, является прием и регистрация заявления и необходимых документов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50F8" w:rsidRPr="0060781D" w:rsidRDefault="001C50F8" w:rsidP="002518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5182D" w:rsidRPr="006078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.2. Содержание 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50F8" w:rsidRPr="0060781D" w:rsidRDefault="001C50F8" w:rsidP="001C50F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течение 5 рабочих дней после приема и регистрации заявления должностное лицо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</w:t>
            </w:r>
            <w:r w:rsidR="0048408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</w:t>
            </w:r>
            <w:r w:rsidR="0048408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25182D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направляет запросы в органы (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организации</w:t>
            </w:r>
            <w:r w:rsidR="0025182D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)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имеющие в распоряжении информацию:</w:t>
            </w:r>
          </w:p>
          <w:p w:rsidR="001C50F8" w:rsidRPr="0060781D" w:rsidRDefault="001C50F8" w:rsidP="001C50F8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а) о составе семьи заявителя;</w:t>
            </w:r>
          </w:p>
          <w:p w:rsidR="001C50F8" w:rsidRPr="0060781D" w:rsidRDefault="001C50F8" w:rsidP="001C50F8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б) о регистрации заявителя в системе обязательного пенсионного страхования.</w:t>
            </w:r>
          </w:p>
          <w:p w:rsidR="001C50F8" w:rsidRPr="0060781D" w:rsidRDefault="0025182D" w:rsidP="0048408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Органы (</w:t>
            </w:r>
            <w:r w:rsidR="001C50F8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организации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)</w:t>
            </w:r>
            <w:r w:rsidR="001C50F8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в распоряжении которых находится информация, обязаны рассмотреть межведомственные запросы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</w:t>
            </w:r>
            <w:r w:rsidR="0048408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</w:t>
            </w:r>
            <w:r w:rsidR="0048408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1C50F8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и направить ответ в срок, не превышающий 5 рабочих дней со дня их поступления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50F8" w:rsidRPr="0060781D" w:rsidRDefault="001C50F8" w:rsidP="002518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5182D" w:rsidRPr="006078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.3. Сведения о должностном лице (исполнителе)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50F8" w:rsidRPr="0060781D" w:rsidRDefault="001C50F8" w:rsidP="001C50F8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Должностными лицами (исполнителями) административной процедуры являются: </w:t>
            </w:r>
          </w:p>
          <w:p w:rsidR="001C50F8" w:rsidRPr="0060781D" w:rsidRDefault="001C50F8" w:rsidP="001C50F8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специалист отдела назначения мер социальной поддержки 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Уполномоченн</w:t>
            </w:r>
            <w:r w:rsidR="0048408B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орган</w:t>
            </w:r>
            <w:r w:rsidR="0048408B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а</w:t>
            </w:r>
            <w:r w:rsidR="0025182D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(</w:t>
            </w:r>
            <w:proofErr w:type="spellStart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1-16, тел. 8 (3919) 74-64-28);</w:t>
            </w:r>
          </w:p>
          <w:p w:rsidR="001C50F8" w:rsidRPr="0060781D" w:rsidRDefault="001C50F8" w:rsidP="0048408B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специалист отдела по работе с семьей 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Уполномоченн</w:t>
            </w:r>
            <w:r w:rsidR="0048408B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орган</w:t>
            </w:r>
            <w:r w:rsidR="0048408B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а</w:t>
            </w:r>
            <w:r w:rsidR="0025182D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(</w:t>
            </w:r>
            <w:proofErr w:type="spellStart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1-13, тел. 8 (3919) 74-54-87)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50F8" w:rsidRPr="0060781D" w:rsidRDefault="001C50F8" w:rsidP="002518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5182D" w:rsidRPr="006078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.4. Критерии для принятия решений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50F8" w:rsidRPr="0060781D" w:rsidRDefault="001C50F8" w:rsidP="001C50F8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Критери</w:t>
            </w:r>
            <w:r w:rsidR="0025182D" w:rsidRPr="0060781D"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 xml:space="preserve"> для принятия решения явля</w:t>
            </w:r>
            <w:r w:rsidR="0025182D" w:rsidRPr="0060781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тся наличие:</w:t>
            </w:r>
          </w:p>
          <w:p w:rsidR="001C50F8" w:rsidRPr="0060781D" w:rsidRDefault="0048408B" w:rsidP="001C50F8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1C50F8" w:rsidRPr="0060781D">
              <w:rPr>
                <w:rFonts w:ascii="Times New Roman" w:hAnsi="Times New Roman" w:cs="Times New Roman"/>
                <w:sz w:val="28"/>
                <w:szCs w:val="28"/>
              </w:rPr>
              <w:t>надлежаще оформленного заявления об оказании адресной социальной помощи;</w:t>
            </w:r>
          </w:p>
          <w:p w:rsidR="001C50F8" w:rsidRPr="0060781D" w:rsidRDefault="0048408B" w:rsidP="001C50F8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1C50F8" w:rsidRPr="0060781D">
              <w:rPr>
                <w:rFonts w:ascii="Times New Roman" w:hAnsi="Times New Roman" w:cs="Times New Roman"/>
                <w:sz w:val="28"/>
                <w:szCs w:val="28"/>
              </w:rPr>
              <w:t xml:space="preserve">полного пакета документов в соответствии с </w:t>
            </w:r>
            <w:hyperlink w:anchor="P127" w:history="1">
              <w:r w:rsidR="001C50F8" w:rsidRPr="0060781D">
                <w:rPr>
                  <w:rFonts w:ascii="Times New Roman" w:hAnsi="Times New Roman" w:cs="Times New Roman"/>
                  <w:sz w:val="28"/>
                  <w:szCs w:val="28"/>
                </w:rPr>
                <w:t>пунктом 2.6</w:t>
              </w:r>
            </w:hyperlink>
            <w:r w:rsidR="001C50F8" w:rsidRPr="0060781D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административного регламента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50F8" w:rsidRPr="0060781D" w:rsidRDefault="001C50F8" w:rsidP="002518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5182D" w:rsidRPr="006078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 xml:space="preserve">.5. Результаты административной </w:t>
            </w:r>
            <w:r w:rsidRPr="00607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процедуры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50F8" w:rsidRPr="0060781D" w:rsidRDefault="001C50F8" w:rsidP="0025182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Результатом административной процедуры является получение документов и сведений,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которые находятся в распоряжении органов</w:t>
            </w:r>
            <w:r w:rsidR="0025182D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(организаций)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влияющих на право </w:t>
            </w: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50F8" w:rsidRPr="0060781D" w:rsidRDefault="001C50F8" w:rsidP="002518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 w:rsidR="0025182D" w:rsidRPr="006078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>.6. Способ фиксации результата 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50F8" w:rsidRPr="0060781D" w:rsidRDefault="001C50F8" w:rsidP="001C50F8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81D">
              <w:rPr>
                <w:rFonts w:ascii="Times New Roman" w:hAnsi="Times New Roman" w:cs="Times New Roman"/>
                <w:sz w:val="28"/>
                <w:szCs w:val="28"/>
              </w:rPr>
              <w:t xml:space="preserve">Способом фиксации результата административной процедуры является внесение соответствующих сведений в электронную карточку заявителя муниципальной услуги в </w:t>
            </w:r>
            <w:r w:rsidRPr="0060781D">
              <w:rPr>
                <w:rFonts w:ascii="Times New Roman" w:eastAsia="Arial" w:hAnsi="Times New Roman"/>
                <w:spacing w:val="2"/>
                <w:kern w:val="3"/>
                <w:sz w:val="28"/>
                <w:szCs w:val="28"/>
                <w:lang w:eastAsia="zh-CN"/>
              </w:rPr>
              <w:t>базе данных «АСП»</w:t>
            </w:r>
          </w:p>
        </w:tc>
      </w:tr>
      <w:tr w:rsidR="0060781D" w:rsidRPr="0060781D" w:rsidTr="00507232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81D" w:rsidRDefault="00507232" w:rsidP="0060781D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3.3.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Описание административной процедуры </w:t>
            </w:r>
            <w:r w:rsidR="00B14F8C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3</w:t>
            </w:r>
          </w:p>
          <w:p w:rsidR="00507232" w:rsidRPr="0060781D" w:rsidRDefault="00507232" w:rsidP="0060781D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«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Принятие решения </w:t>
            </w:r>
            <w:r w:rsidR="00A31C0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об оказании (об отказ</w:t>
            </w:r>
            <w:r w:rsid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 в оказании) адресной </w:t>
            </w:r>
            <w:r w:rsidR="00A31C0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социальной помощи»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7232" w:rsidRPr="0060781D" w:rsidRDefault="00507232" w:rsidP="0050723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3.3.1. Основания </w:t>
            </w:r>
          </w:p>
          <w:p w:rsidR="00507232" w:rsidRPr="0060781D" w:rsidRDefault="00507232" w:rsidP="00507232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60781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7232" w:rsidRPr="0060781D" w:rsidRDefault="00507232" w:rsidP="00E96DBC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прием заявления и необходимых документов</w:t>
            </w:r>
            <w:r w:rsidR="0025182D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E96DB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 </w:t>
            </w:r>
            <w:r w:rsidR="0025182D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поступление ответов на запросы об информации, влияющей на право заявителя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6C86" w:rsidRPr="0060781D" w:rsidRDefault="00136C86" w:rsidP="00136C8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507232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</w:t>
            </w:r>
            <w:r w:rsidR="00E05E73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 Содержание административной процедуры</w:t>
            </w:r>
          </w:p>
          <w:p w:rsidR="00136C86" w:rsidRPr="0060781D" w:rsidRDefault="00136C86" w:rsidP="00136C8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6C86" w:rsidRPr="0060781D" w:rsidRDefault="00E96DBC" w:rsidP="006614A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Должностные лица</w:t>
            </w:r>
            <w:r w:rsidR="00136C8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A31C0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A31C0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="006614A2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A31C0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передают</w:t>
            </w:r>
            <w:r w:rsidR="00136C8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E05E73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заявления и </w:t>
            </w:r>
            <w:r w:rsidR="00136C8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необходимые документы</w:t>
            </w:r>
            <w:r w:rsidR="00E05E73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обратившихся граждан</w:t>
            </w:r>
            <w:r w:rsidR="00136C8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9326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 рассмотрение </w:t>
            </w:r>
            <w:r w:rsidR="009326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Комиссии</w:t>
            </w:r>
            <w:r w:rsidR="00136C86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по оказанию адресной социальной помощи отдельным категориям граждан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, </w:t>
            </w:r>
            <w:r w:rsidR="00A31C01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состав которой утверждается</w:t>
            </w:r>
            <w:r w:rsidR="009326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A31C01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муниципальным правовым </w:t>
            </w:r>
            <w:proofErr w:type="gramStart"/>
            <w:r w:rsidR="00A31C01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актом</w:t>
            </w:r>
            <w:proofErr w:type="gramEnd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ЗАТО Железногорск </w:t>
            </w:r>
            <w:r w:rsidR="006614A2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(далее - Комиссия).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Заявления с прилагаемыми к ним документами рассматриваются Комиссией в порядке очередности их поступления в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Уполномоченный орган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 учетом даты регистрации поступившего заявления.</w:t>
            </w:r>
          </w:p>
          <w:p w:rsidR="00136C86" w:rsidRPr="0060781D" w:rsidRDefault="00E96DBC" w:rsidP="00A31C01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Решение об оказании (отказе в оказании) адресной социальной помощи</w:t>
            </w:r>
            <w:r w:rsidR="009326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принимается в течение </w:t>
            </w:r>
            <w:r w:rsidR="00A31C0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15</w:t>
            </w:r>
            <w:r w:rsidR="009326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календарных дней со дня регистрации заявления</w:t>
            </w:r>
            <w:r w:rsidR="00E05E73" w:rsidRPr="006078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507232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</w:t>
            </w:r>
            <w:r w:rsidR="00507232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</w:t>
            </w:r>
            <w:r w:rsidR="00E05E73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 Сведения о должностном лице (исполнителе)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2116" w:rsidRPr="0060781D" w:rsidRDefault="009326DE" w:rsidP="004F2116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</w:t>
            </w:r>
            <w:r w:rsidR="00650745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исполнителями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  <w:r w:rsidR="00650745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административной процедуры являются: </w:t>
            </w:r>
          </w:p>
          <w:p w:rsidR="004F2116" w:rsidRPr="0060781D" w:rsidRDefault="00650745" w:rsidP="004F2116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специалист отдела назначения мер социальной поддержки 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Уполномоченн</w:t>
            </w:r>
            <w:r w:rsidR="00CC316B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орган</w:t>
            </w:r>
            <w:r w:rsidR="00CC316B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а</w:t>
            </w:r>
            <w:r w:rsidR="009326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(</w:t>
            </w:r>
            <w:proofErr w:type="spellStart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1-16, тел. 8 (3919) 74-64-28);</w:t>
            </w:r>
          </w:p>
          <w:p w:rsidR="00650745" w:rsidRPr="0060781D" w:rsidRDefault="00650745" w:rsidP="00CC316B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специалист отдела по работе с семьей 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Уполномоченн</w:t>
            </w:r>
            <w:r w:rsidR="00CC316B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орган</w:t>
            </w:r>
            <w:r w:rsidR="00CC316B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а 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(</w:t>
            </w:r>
            <w:proofErr w:type="spellStart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</w:t>
            </w:r>
            <w:r w:rsidR="004F2116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№ 1-13, тел. 8 (3919) 74-54-87)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C71CD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507232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.4. Критерии для принятия решений</w:t>
            </w:r>
          </w:p>
          <w:p w:rsidR="00650745" w:rsidRPr="0060781D" w:rsidRDefault="00650745" w:rsidP="00C71CD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2116" w:rsidRPr="0060781D" w:rsidRDefault="004F2116" w:rsidP="004F2116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0781D">
              <w:rPr>
                <w:rFonts w:ascii="Times New Roman" w:hAnsi="Times New Roman"/>
                <w:sz w:val="28"/>
                <w:szCs w:val="28"/>
              </w:rPr>
              <w:t xml:space="preserve">Комиссия принимает решение по каждому заявлению об оказании адресной социальной помощи отдельным категориям граждан с учетом нуждаемости, наличия трудной жизненной ситуации, среднедушевого дохода, величины </w:t>
            </w:r>
            <w:r w:rsidRPr="0060781D">
              <w:rPr>
                <w:rFonts w:ascii="Times New Roman" w:hAnsi="Times New Roman"/>
                <w:sz w:val="28"/>
                <w:szCs w:val="28"/>
              </w:rPr>
              <w:lastRenderedPageBreak/>
              <w:t>прожиточного минимума, установленной в Красноярском крае в расчете на душу населения по третьей группе территорий края (для одиноко проживающих пенсионеров и семей, состоящих из пенсионеров, в расчет принимается величина прожиточного минимума для пенсионеров), акта обследования материально-бытовых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</w:rPr>
              <w:t xml:space="preserve"> условий проживания заявителя.</w:t>
            </w:r>
          </w:p>
          <w:p w:rsidR="00650745" w:rsidRPr="0060781D" w:rsidRDefault="004F2116" w:rsidP="00CC316B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60781D">
              <w:rPr>
                <w:rFonts w:ascii="Times New Roman" w:hAnsi="Times New Roman"/>
                <w:sz w:val="28"/>
                <w:szCs w:val="28"/>
              </w:rPr>
              <w:t>Решение об оказании адресной социальной помощи на дополнительное приобретение твердого топлива одиноко проживающим гражданам в домах с печным отоплением, состоящи</w:t>
            </w:r>
            <w:r w:rsidR="00CC316B" w:rsidRPr="0060781D">
              <w:rPr>
                <w:rFonts w:ascii="Times New Roman" w:hAnsi="Times New Roman"/>
                <w:sz w:val="28"/>
                <w:szCs w:val="28"/>
              </w:rPr>
              <w:t>м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на учете в </w:t>
            </w:r>
            <w:r w:rsidR="00F709DE" w:rsidRPr="0060781D">
              <w:rPr>
                <w:rFonts w:ascii="Times New Roman" w:hAnsi="Times New Roman"/>
                <w:sz w:val="28"/>
                <w:szCs w:val="28"/>
              </w:rPr>
              <w:t>Уполномоченн</w:t>
            </w:r>
            <w:r w:rsidR="00CC316B" w:rsidRPr="0060781D">
              <w:rPr>
                <w:rFonts w:ascii="Times New Roman" w:hAnsi="Times New Roman"/>
                <w:sz w:val="28"/>
                <w:szCs w:val="28"/>
              </w:rPr>
              <w:t>ом</w:t>
            </w:r>
            <w:r w:rsidR="00F709DE" w:rsidRPr="0060781D">
              <w:rPr>
                <w:rFonts w:ascii="Times New Roman" w:hAnsi="Times New Roman"/>
                <w:sz w:val="28"/>
                <w:szCs w:val="28"/>
              </w:rPr>
              <w:t xml:space="preserve"> орган</w:t>
            </w:r>
            <w:r w:rsidR="00CC316B" w:rsidRPr="0060781D">
              <w:rPr>
                <w:rFonts w:ascii="Times New Roman" w:hAnsi="Times New Roman"/>
                <w:sz w:val="28"/>
                <w:szCs w:val="28"/>
              </w:rPr>
              <w:t>е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и получающим меры социальной поддержки в виде субсидий отдельным категориям граждан на приобретение и доставку твердого топлива, принимается Комиссией без учета доходов и обследования материально-бытовых условий</w:t>
            </w:r>
            <w:proofErr w:type="gramEnd"/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50723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</w:t>
            </w:r>
            <w:r w:rsidR="00507232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4F2116" w:rsidP="00393EE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01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Результат</w:t>
            </w:r>
            <w:r w:rsidR="00CC316B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ом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административной процедуры</w:t>
            </w:r>
            <w:r w:rsidR="009326DE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явля</w:t>
            </w:r>
            <w:r w:rsidR="00CC316B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</w:t>
            </w:r>
            <w:r w:rsidR="009326DE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тся </w:t>
            </w:r>
            <w:r w:rsidR="00CC316B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принятие Комиссией решени</w:t>
            </w:r>
            <w:r w:rsidR="00393EE3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я</w:t>
            </w:r>
            <w:r w:rsidR="00CC316B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об оказании (отказе в оказании) адресной социальной помощи</w:t>
            </w:r>
            <w:r w:rsidR="009326DE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50723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507232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.6. Способ фиксации результата 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9326DE" w:rsidP="00CC316B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Способом фиксации</w:t>
            </w:r>
            <w:r w:rsidR="009C0499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результата административной процедуры 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является приказ руководителя </w:t>
            </w:r>
            <w:r w:rsidR="00F709DE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Уполномоченн</w:t>
            </w:r>
            <w:r w:rsidR="00CC316B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ого</w:t>
            </w:r>
            <w:r w:rsidR="00F709DE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орган</w:t>
            </w:r>
            <w:r w:rsidR="00CC316B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а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CC316B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об оказании (отказе в оказании) адресной социальной помощи </w:t>
            </w:r>
            <w:r w:rsidR="00CC316B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на основании протокола Комиссии</w:t>
            </w:r>
            <w:r w:rsidR="00582D9F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</w:p>
        </w:tc>
      </w:tr>
      <w:tr w:rsidR="0060781D" w:rsidRPr="0060781D" w:rsidTr="00B14F8C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81D" w:rsidRDefault="00B14F8C" w:rsidP="0060781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3.4. Описание административной процедуры 4 </w:t>
            </w:r>
          </w:p>
          <w:p w:rsidR="00B14F8C" w:rsidRPr="0060781D" w:rsidRDefault="00B14F8C" w:rsidP="0060781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«Уведомление заявителя о принятом решении»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4F8C" w:rsidRPr="0060781D" w:rsidRDefault="00B14F8C" w:rsidP="00B14F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1256FA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B14F8C" w:rsidRPr="0060781D" w:rsidRDefault="00B14F8C" w:rsidP="00B14F8C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60781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4F8C" w:rsidRPr="0060781D" w:rsidRDefault="00B14F8C" w:rsidP="00CC316B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</w:t>
            </w:r>
            <w:r w:rsidR="00CC316B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="00CC316B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об оказании (отказе в оказании) адресной социальной помощи </w:t>
            </w:r>
            <w:r w:rsidR="00CC316B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на основании протокола Комиссии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4F8C" w:rsidRPr="0060781D" w:rsidRDefault="00B14F8C" w:rsidP="00B14F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1256FA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.2. Содержание административной процедуры</w:t>
            </w:r>
          </w:p>
          <w:p w:rsidR="00B14F8C" w:rsidRPr="0060781D" w:rsidRDefault="00B14F8C" w:rsidP="00B14F8C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4F8C" w:rsidRPr="0060781D" w:rsidRDefault="00B14F8C" w:rsidP="00D11A4F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Должностные лица </w:t>
            </w:r>
            <w:r w:rsidR="00F709DE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Уполномоченн</w:t>
            </w:r>
            <w:r w:rsidR="00CC316B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ого</w:t>
            </w:r>
            <w:r w:rsidR="00F709DE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орган</w:t>
            </w:r>
            <w:r w:rsidR="00CC316B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а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4A7F2D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уведомляют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4A7F2D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о принятом решении 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заявител</w:t>
            </w:r>
            <w:r w:rsidR="004A7F2D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я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4A7F2D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по телефону либо почтовым отправлением в течение 5 </w:t>
            </w:r>
            <w:r w:rsidR="00D11A4F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рабочих</w:t>
            </w:r>
            <w:r w:rsidR="004A7F2D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дней со дня принятия решения</w:t>
            </w:r>
            <w:r w:rsidR="00D11A4F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. В случае принятия решения об отказе в</w:t>
            </w:r>
            <w:r w:rsidR="00D11A4F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оказании адресной социальной помощи уведомление о принятом решении направляется заявителю с указанием причины отказа и порядка его обжалования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4F8C" w:rsidRPr="0060781D" w:rsidRDefault="00B14F8C" w:rsidP="001256FA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</w:t>
            </w:r>
            <w:r w:rsidR="001256FA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.3. Сведения о должностном лице 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(исполнителе)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7F2D" w:rsidRPr="0060781D" w:rsidRDefault="004A7F2D" w:rsidP="004A7F2D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lastRenderedPageBreak/>
              <w:t xml:space="preserve">Должностными лицами (исполнителями) административной процедуры являются: </w:t>
            </w:r>
          </w:p>
          <w:p w:rsidR="004A7F2D" w:rsidRPr="0060781D" w:rsidRDefault="004A7F2D" w:rsidP="004A7F2D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lastRenderedPageBreak/>
              <w:t xml:space="preserve">специалист отдела назначения мер социальной поддержки 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Уполномоченн</w:t>
            </w:r>
            <w:r w:rsidR="00D11A4F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орган</w:t>
            </w:r>
            <w:r w:rsidR="00D11A4F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а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</w:t>
            </w:r>
            <w:proofErr w:type="spellStart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1-16, тел. 8 (3919) 74-64-28);</w:t>
            </w:r>
          </w:p>
          <w:p w:rsidR="00B14F8C" w:rsidRPr="0060781D" w:rsidRDefault="004A7F2D" w:rsidP="00D11A4F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специалист отдела по работе с семьей 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Уполномоченн</w:t>
            </w:r>
            <w:r w:rsidR="00D11A4F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орган</w:t>
            </w:r>
            <w:r w:rsidR="00D11A4F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а 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(</w:t>
            </w:r>
            <w:proofErr w:type="spellStart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1-13, тел. 8 (3919) 74-54-87)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4F8C" w:rsidRPr="0060781D" w:rsidRDefault="00B14F8C" w:rsidP="00D11A4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</w:t>
            </w:r>
            <w:r w:rsidR="001256FA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.4. Критерии для принятия решений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4F8C" w:rsidRPr="0060781D" w:rsidRDefault="004A7F2D" w:rsidP="00D11A4F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Критерием для принятия решений является </w:t>
            </w:r>
            <w:r w:rsidR="001256FA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</w:t>
            </w:r>
            <w:r w:rsidR="00F709DE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Уполномоченн</w:t>
            </w:r>
            <w:r w:rsidR="00D11A4F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ого</w:t>
            </w:r>
            <w:r w:rsidR="00F709DE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орган</w:t>
            </w:r>
            <w:r w:rsidR="00D11A4F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а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4F8C" w:rsidRPr="0060781D" w:rsidRDefault="00B14F8C" w:rsidP="001256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1256FA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4F8C" w:rsidRPr="0060781D" w:rsidRDefault="001256FA" w:rsidP="00D11A4F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Результатом административной процедуры является уведомление 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</w:t>
            </w:r>
            <w:r w:rsidR="00D11A4F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принятом решении заявителя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F25B96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лично 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по телефону либо почтовым отправлением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4F8C" w:rsidRPr="0060781D" w:rsidRDefault="00B14F8C" w:rsidP="001256F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1256FA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.6. Способ фиксации результата 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4F8C" w:rsidRPr="0060781D" w:rsidRDefault="001256FA" w:rsidP="009B282B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</w:t>
            </w:r>
            <w:r w:rsidR="000A6924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является отметка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9B282B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в базе данных АСП </w:t>
            </w:r>
            <w:r w:rsidR="000A6924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о способе 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направлени</w:t>
            </w:r>
            <w:r w:rsidR="000A6924"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я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уведомления 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650745" w:rsidP="00C71CDE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3.</w:t>
            </w:r>
            <w:r w:rsidR="00507232" w:rsidRPr="0060781D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5</w:t>
            </w:r>
            <w:r w:rsidRPr="0060781D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.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Описа</w:t>
            </w:r>
            <w:r w:rsidR="00582D9F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ние административной процедуры 5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</w:p>
          <w:p w:rsidR="00650745" w:rsidRPr="0060781D" w:rsidRDefault="00650745" w:rsidP="00C71CDE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«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Выплата адресной социальной помощи»</w:t>
            </w:r>
          </w:p>
        </w:tc>
      </w:tr>
      <w:tr w:rsidR="0060781D" w:rsidRPr="0060781D" w:rsidTr="00D67F0F">
        <w:tc>
          <w:tcPr>
            <w:tcW w:w="3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40B8A" w:rsidRPr="0060781D" w:rsidRDefault="00B40B8A" w:rsidP="00B40B8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507232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B40B8A" w:rsidRPr="0060781D" w:rsidRDefault="00B40B8A" w:rsidP="00B40B8A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60781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0B8A" w:rsidRPr="0060781D" w:rsidRDefault="00B40B8A" w:rsidP="00D82335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</w:t>
            </w:r>
            <w:r w:rsidR="00582D9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приказ руководителя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F25B9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F25B9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об оказании адресной социальной помощи</w:t>
            </w:r>
            <w:r w:rsidR="00582D9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745" w:rsidRPr="0060781D" w:rsidRDefault="00650745" w:rsidP="006734C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C1650C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</w:t>
            </w:r>
            <w:r w:rsidR="00F440DB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 Содержание административной процедуры</w:t>
            </w:r>
          </w:p>
          <w:p w:rsidR="00650745" w:rsidRPr="0060781D" w:rsidRDefault="00650745" w:rsidP="006734C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745" w:rsidRPr="0060781D" w:rsidRDefault="00582D9F" w:rsidP="00C71CDE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Должностные лица (исполнители)</w:t>
            </w:r>
            <w:r w:rsidR="00B40B8A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F25B9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F25B9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в течение 5 рабочих дней</w:t>
            </w:r>
            <w:r w:rsidR="0065074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:</w:t>
            </w:r>
          </w:p>
          <w:p w:rsidR="00650745" w:rsidRPr="0060781D" w:rsidRDefault="00D82335" w:rsidP="00C71CDE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а) </w:t>
            </w:r>
            <w:r w:rsidR="0065074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формируют список к приказу на выплату адресной социальной помощи</w:t>
            </w:r>
            <w:r w:rsidR="00B40B8A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заявителям</w:t>
            </w:r>
            <w:r w:rsidR="0065074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650745" w:rsidRPr="0060781D" w:rsidRDefault="00D82335" w:rsidP="00D82335">
            <w:pPr>
              <w:suppressAutoHyphens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б) </w:t>
            </w:r>
            <w:r w:rsidR="0065074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производят выплату адресн</w:t>
            </w:r>
            <w:r w:rsidR="00582D9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ой социальной помощи заявител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ям</w:t>
            </w:r>
            <w:r w:rsidR="00582D9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способом, указанным</w:t>
            </w:r>
            <w:r w:rsidR="00C1650C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в заявлении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B8A" w:rsidRPr="0060781D" w:rsidRDefault="00B40B8A" w:rsidP="000D3542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</w:t>
            </w:r>
            <w:r w:rsidR="000D3542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5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</w:t>
            </w:r>
            <w:r w:rsidR="00F440DB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 Сведения о должностном лице (исполнителе)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B8A" w:rsidRPr="0060781D" w:rsidRDefault="00C1650C" w:rsidP="00D82335">
            <w:pPr>
              <w:suppressAutoHyphens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</w:t>
            </w:r>
            <w:r w:rsidR="00B40B8A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исполнителями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  <w:r w:rsidR="00B40B8A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административной процедуры являю</w:t>
            </w:r>
            <w:r w:rsidR="0068180D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тся </w:t>
            </w:r>
            <w:r w:rsidR="00B40B8A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специалисты отдела учета и консолидированной отчетности 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Уполномоченн</w:t>
            </w:r>
            <w:r w:rsidR="00D82335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орган</w:t>
            </w:r>
            <w:r w:rsidR="00D82335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а</w:t>
            </w:r>
            <w:r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B40B8A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(</w:t>
            </w:r>
            <w:proofErr w:type="spellStart"/>
            <w:r w:rsidR="00B40B8A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="00B40B8A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2-03, тел. 8 (3919) </w:t>
            </w:r>
            <w:r w:rsidR="0068180D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75-37-31, </w:t>
            </w:r>
            <w:proofErr w:type="spellStart"/>
            <w:r w:rsidR="00B40B8A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="00B40B8A" w:rsidRPr="0060781D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75-21-21)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745" w:rsidRPr="0060781D" w:rsidRDefault="00650745" w:rsidP="006734C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0D3542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.4. Критерии для принятия решений</w:t>
            </w:r>
          </w:p>
          <w:p w:rsidR="00650745" w:rsidRPr="0060781D" w:rsidRDefault="00650745" w:rsidP="006734CA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745" w:rsidRPr="0060781D" w:rsidRDefault="00650745" w:rsidP="00D82335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</w:t>
            </w:r>
            <w:r w:rsidR="00F440DB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для принятия решений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F440DB" w:rsidRPr="0060781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="00F440DB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4A7F2D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приказ руководи</w:t>
            </w:r>
            <w:r w:rsidR="000D3542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теля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D8233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D8233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 об оказании адресной социальной помощи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0D3542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0D3542"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5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650745" w:rsidP="00D82335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</w:t>
            </w:r>
            <w:r w:rsidR="00D8233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получение</w:t>
            </w:r>
            <w:r w:rsidR="00542FA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заявител</w:t>
            </w:r>
            <w:r w:rsidR="00D82335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ем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адресной со</w:t>
            </w:r>
            <w:r w:rsidR="00542FA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циальной помощи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781D" w:rsidRPr="0060781D" w:rsidRDefault="0060781D" w:rsidP="0060781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3.5.6. Способ </w:t>
            </w: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фиксации результата административной процедуры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81D" w:rsidRPr="0060781D" w:rsidRDefault="0060781D" w:rsidP="0060781D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 xml:space="preserve">Способом фиксации результата </w:t>
            </w:r>
            <w:r w:rsidRPr="0060781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административной процедуры является отметка в базе данных АСП о выплате адресной социальной помощи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40DB" w:rsidRPr="0060781D" w:rsidRDefault="00F440DB" w:rsidP="00006AAC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3.</w:t>
            </w:r>
            <w:r w:rsidR="00BF59BC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6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. Описание порядка осуществления в электронной форме, в том числе с использованием </w:t>
            </w:r>
            <w:r w:rsidR="00006AAC"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="00006AAC" w:rsidRPr="0060781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="00006AAC" w:rsidRPr="0060781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="00006AAC" w:rsidRPr="0060781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="00006AAC"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="00006AAC" w:rsidRPr="0060781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="00006AAC" w:rsidRPr="0060781D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="00006AAC" w:rsidRPr="0060781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="00006AAC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,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006AAC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="00006AAC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="00006AAC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="00006AAC" w:rsidRPr="0060781D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="00006AAC" w:rsidRPr="0060781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="00006AAC" w:rsidRPr="0060781D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="00006AAC" w:rsidRPr="0060781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="00006AAC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="00006AAC" w:rsidRPr="0060781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1F1856" w:rsidRPr="0060781D" w:rsidRDefault="00006AAC" w:rsidP="00F440DB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а) </w:t>
            </w:r>
            <w:r w:rsidR="001F185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обеспечение доступа заявителей к сведениям о муниципальной услуге;</w:t>
            </w:r>
          </w:p>
          <w:p w:rsidR="00F440DB" w:rsidRPr="0060781D" w:rsidRDefault="001F1856" w:rsidP="001F1856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б) </w:t>
            </w:r>
            <w:r w:rsidR="00F440DB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предоставление информации о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муниципальной услуге по запросу заявителя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9" w:history="1">
              <w:r w:rsidRPr="0060781D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2A30" w:rsidRPr="0060781D" w:rsidRDefault="00A42A30" w:rsidP="00A42A30">
            <w:pPr>
              <w:suppressAutoHyphens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2A30" w:rsidRPr="0060781D" w:rsidRDefault="00A42A30" w:rsidP="00A42A30">
            <w:pPr>
              <w:suppressAutoHyphens/>
              <w:autoSpaceDE w:val="0"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0B81" w:rsidRPr="0060781D" w:rsidRDefault="006F4418" w:rsidP="007A0B81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</w:t>
            </w:r>
            <w:r w:rsidR="00636FB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</w:t>
            </w:r>
            <w:r w:rsidR="007A0B81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начальник отдела назначения мер социальной поддержки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D1392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D1392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,</w:t>
            </w:r>
            <w:r w:rsidR="007A0B8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а также руководитель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D1392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D1392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="007A0B8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7A0B81" w:rsidRPr="0060781D" w:rsidRDefault="007A0B81" w:rsidP="007A0B81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4.1.2. Текущий </w:t>
            </w:r>
            <w:proofErr w:type="gramStart"/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решений</w:t>
            </w:r>
          </w:p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4418" w:rsidRPr="0060781D" w:rsidRDefault="006F4418" w:rsidP="00D1392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</w:t>
            </w:r>
            <w:r w:rsidR="007A0B8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административных процедур по предоставлению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муниципальной услуги </w:t>
            </w:r>
            <w:r w:rsidR="007A0B81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осуществляет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руководитель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D1392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D1392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заместители руководителя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D1392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D1392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711DC9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постоянной основе (по итогам рабочего дня) по данным журнала учета принятых решений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6F4418" w:rsidP="006734CA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4.2. П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1DC9" w:rsidRPr="0060781D" w:rsidRDefault="00711DC9" w:rsidP="00711DC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</w:t>
            </w:r>
            <w:r w:rsidR="00D1392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Уполномоченного органа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Уполномоченн</w:t>
            </w:r>
            <w:r w:rsidR="00D1392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</w:t>
            </w:r>
            <w:r w:rsidR="00D1392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может проводить проверки полноты и качества предоставления муниципальной услуги (далее - проверки).</w:t>
            </w:r>
          </w:p>
          <w:p w:rsidR="00711DC9" w:rsidRPr="0060781D" w:rsidRDefault="00711DC9" w:rsidP="00711DC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Проверки осуществляются на основании приказа руководителя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</w:t>
            </w:r>
            <w:r w:rsidR="00D1392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</w:t>
            </w:r>
            <w:r w:rsidR="00D1392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711DC9" w:rsidRPr="0060781D" w:rsidRDefault="00711DC9" w:rsidP="00711DC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Периодичность проведения проверок за исполнением </w:t>
            </w:r>
            <w:r w:rsidR="00D1392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положений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настоящего административного регламента устанавливается руководителем 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</w:t>
            </w:r>
            <w:r w:rsidR="00D1392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ого</w:t>
            </w:r>
            <w:r w:rsidR="00F709DE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</w:t>
            </w:r>
            <w:r w:rsidR="00D1392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6F4418" w:rsidRPr="0060781D" w:rsidRDefault="00711DC9" w:rsidP="00D1392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</w:t>
            </w:r>
            <w:r w:rsidR="00D1392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ставлением муниципальной услуги</w:t>
            </w:r>
          </w:p>
        </w:tc>
      </w:tr>
      <w:tr w:rsidR="0060781D" w:rsidRPr="0060781D" w:rsidTr="00D67F0F">
        <w:trPr>
          <w:trHeight w:val="693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4.2.2. Порядок и формы контроля 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Контроль производится в форме плановых и внеплановых проверок в порядке, установленном                  п. 4.2.1 настоящего </w:t>
            </w:r>
            <w:r w:rsidR="00711DC9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административного 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регламента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6F4418" w:rsidP="00C71CDE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55F" w:rsidRPr="0060781D" w:rsidRDefault="00AA255F" w:rsidP="00AA255F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</w:t>
            </w:r>
            <w:r w:rsidR="006F4418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полнители) </w:t>
            </w:r>
            <w:r w:rsidR="00D1392F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Уполномоченного органа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AA255F" w:rsidRPr="0060781D" w:rsidRDefault="00AA255F" w:rsidP="00AA255F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="00D1392F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9666A3" w:rsidRPr="0060781D" w:rsidRDefault="009666A3" w:rsidP="00AA255F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="00AA255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сийской Федерации и настоящего административного регламента.</w:t>
            </w:r>
          </w:p>
          <w:p w:rsidR="006F4418" w:rsidRPr="0060781D" w:rsidRDefault="00AA255F" w:rsidP="00AA255F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9666A3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="009666A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55F" w:rsidRPr="0060781D" w:rsidRDefault="006F4418" w:rsidP="00AA255F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</w:t>
            </w:r>
            <w:r w:rsidR="00013538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</w:t>
            </w:r>
            <w:r w:rsidR="00AA255F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заместители руководителя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9666A3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9666A3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а, начальники отделов Уполномоченного органа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AA255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AA255F" w:rsidRPr="0060781D" w:rsidRDefault="00AA255F" w:rsidP="00AA255F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="00636FB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</w:t>
            </w:r>
            <w:r w:rsidR="009666A3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</w:t>
            </w:r>
            <w:r w:rsidR="00636FB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заместителей руководителя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9666A3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9666A3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а, начальников отделов Уполномоченного органа </w:t>
            </w:r>
            <w:r w:rsidR="00636FB6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</w:t>
            </w:r>
            <w:r w:rsidR="009666A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ыми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инструкци</w:t>
            </w:r>
            <w:r w:rsidR="009666A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ями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соответствии с требованиями законодательства.</w:t>
            </w:r>
          </w:p>
          <w:p w:rsidR="006F4418" w:rsidRPr="0060781D" w:rsidRDefault="00636FB6" w:rsidP="009666A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</w:t>
            </w:r>
            <w:r w:rsidR="009666A3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</w:t>
            </w: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заместители руководителя 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</w:t>
            </w:r>
            <w:r w:rsidR="009666A3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="00F709DE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</w:t>
            </w:r>
            <w:r w:rsidR="009666A3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а, начальники отделов Уполномоченного органа</w:t>
            </w:r>
            <w:r w:rsidR="00AA255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</w:t>
            </w:r>
            <w:r w:rsidR="009666A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сийской Федерации и настоящего а</w:t>
            </w:r>
            <w:r w:rsidR="00AA255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="00AA255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650745" w:rsidP="00C71CDE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4.4.</w:t>
            </w:r>
            <w:r w:rsidR="006F4418"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60781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Порядок и формы общественного контроля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4418" w:rsidRPr="0060781D" w:rsidRDefault="009666A3" w:rsidP="006F4418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4418" w:rsidRPr="0060781D" w:rsidRDefault="009666A3" w:rsidP="009666A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3538" w:rsidRPr="009D3834" w:rsidRDefault="006F4418" w:rsidP="009D3834">
            <w:pPr>
              <w:pStyle w:val="a3"/>
              <w:numPr>
                <w:ilvl w:val="0"/>
                <w:numId w:val="9"/>
              </w:num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9D3834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</w:t>
            </w:r>
          </w:p>
          <w:p w:rsidR="00650745" w:rsidRPr="00013538" w:rsidRDefault="006F4418" w:rsidP="00013538">
            <w:pPr>
              <w:pStyle w:val="a3"/>
              <w:suppressAutoHyphens/>
              <w:autoSpaceDE w:val="0"/>
              <w:snapToGri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013538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решений и действий (бездействия) органа, </w:t>
            </w:r>
            <w:r w:rsidR="00013538" w:rsidRPr="00013538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пре</w:t>
            </w:r>
            <w:r w:rsidRPr="00013538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5.1. Информация для заявителя о его праве </w:t>
            </w: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подать жалобу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612C" w:rsidRPr="0060781D" w:rsidRDefault="00E6612C" w:rsidP="00E661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Заявитель имеет право подать жалобу на решения </w:t>
            </w:r>
            <w:r w:rsidR="009666A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 (или) действия (бездействие) </w:t>
            </w:r>
            <w:r w:rsidR="009666A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его должностных лиц, </w:t>
            </w:r>
            <w:r w:rsidR="009666A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работника </w:t>
            </w:r>
            <w:r w:rsidR="009666A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следующих случаях:</w:t>
            </w:r>
            <w:bookmarkStart w:id="19" w:name="sub_11001"/>
          </w:p>
          <w:p w:rsidR="00E6612C" w:rsidRPr="0060781D" w:rsidRDefault="00E6612C" w:rsidP="00E661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20" w:name="sub_11002"/>
            <w:bookmarkEnd w:id="19"/>
          </w:p>
          <w:p w:rsidR="00E6612C" w:rsidRPr="0060781D" w:rsidRDefault="00E6612C" w:rsidP="00E661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нарушение срока предоставления </w:t>
            </w:r>
            <w:r w:rsidR="009666A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муниципальной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услуги;</w:t>
            </w:r>
            <w:bookmarkStart w:id="21" w:name="sub_11003"/>
            <w:bookmarkEnd w:id="20"/>
          </w:p>
          <w:p w:rsidR="00E6612C" w:rsidRPr="0060781D" w:rsidRDefault="00E6612C" w:rsidP="00E6612C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в) требование у заявителя документов, не предусмотренных нормативными правовыми актами для предоставления </w:t>
            </w:r>
            <w:r w:rsidR="00062A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услуги;</w:t>
            </w:r>
            <w:bookmarkStart w:id="22" w:name="sub_11004"/>
            <w:bookmarkEnd w:id="21"/>
          </w:p>
          <w:p w:rsidR="00680008" w:rsidRPr="0060781D" w:rsidRDefault="00E6612C" w:rsidP="0068000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г) отказ в предоставлении </w:t>
            </w:r>
            <w:r w:rsidR="00062A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услуги, если основания для отказа не предусмотрены;</w:t>
            </w:r>
            <w:bookmarkStart w:id="23" w:name="sub_11005"/>
            <w:bookmarkEnd w:id="22"/>
          </w:p>
          <w:p w:rsidR="00680008" w:rsidRPr="0060781D" w:rsidRDefault="00E6612C" w:rsidP="0068000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д) отказ в приеме документов, представление которых предусмотрено нормативными правовыми актами для предоставления </w:t>
            </w:r>
            <w:r w:rsidR="00062A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услуги;</w:t>
            </w:r>
            <w:bookmarkStart w:id="24" w:name="sub_11006"/>
            <w:bookmarkEnd w:id="23"/>
          </w:p>
          <w:p w:rsidR="00680008" w:rsidRPr="0060781D" w:rsidRDefault="00E6612C" w:rsidP="0068000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е) затребование с заявителя при предоставлении </w:t>
            </w:r>
            <w:r w:rsidR="00062A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муниципальной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услуги платы, не предусмотренной нормативными правовыми актами;</w:t>
            </w:r>
            <w:bookmarkStart w:id="25" w:name="sub_11007"/>
            <w:bookmarkEnd w:id="24"/>
          </w:p>
          <w:p w:rsidR="00680008" w:rsidRPr="0060781D" w:rsidRDefault="00062AF7" w:rsidP="0068000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отказ У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предоставляющего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муниципальную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услугу, его должностных лиц,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его работник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ов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в исправлении допущенных ими опечаток и ошибок в выданных в результате предоставления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документах либо нарушение установленного срока таких исправлений;</w:t>
            </w:r>
            <w:bookmarkStart w:id="26" w:name="sub_11008"/>
            <w:bookmarkEnd w:id="25"/>
            <w:proofErr w:type="gramEnd"/>
          </w:p>
          <w:p w:rsidR="00680008" w:rsidRPr="0060781D" w:rsidRDefault="00E6612C" w:rsidP="0068000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з) нарушение срока или порядка выдачи документов по результатам предоставления </w:t>
            </w:r>
            <w:r w:rsidR="00062A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услуги;</w:t>
            </w:r>
            <w:bookmarkEnd w:id="26"/>
          </w:p>
          <w:p w:rsidR="006F4418" w:rsidRPr="0060781D" w:rsidRDefault="00E6612C" w:rsidP="00062A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и) приостановление предоставления </w:t>
            </w:r>
            <w:r w:rsidR="00062A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услуги, если основания приостановления не предусмотрены </w:t>
            </w:r>
            <w:r w:rsidR="00062A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нормативными</w:t>
            </w:r>
            <w:r w:rsidR="00680008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правовыми актами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5.2. Предмет жалобы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4418" w:rsidRPr="0060781D" w:rsidRDefault="00E6612C" w:rsidP="00F232DB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Предметом жалобы является нарушение прав и законных интересов заявителя, противоправные решения </w:t>
            </w:r>
            <w:r w:rsidR="00062A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 (или) действия (бездействие)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его должностных лиц, 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МФЦ, его работников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услуги, 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нарушение положений настоящего 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дминистративного регламента и иных нормативных правовых актов, устанавливающих требования к предоставлению 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5.3. </w:t>
            </w: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81D" w:rsidRDefault="00E6612C" w:rsidP="0060781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подается в письменной форме на бумажном н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осителе, в электронной форме в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полномоченный орган, в 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либо 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proofErr w:type="gramStart"/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60781D" w:rsidRDefault="00E6612C" w:rsidP="0060781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вия (бездействие) руководителя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 рассматриваются непосредственно руководителем 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органа. </w:t>
            </w:r>
          </w:p>
          <w:p w:rsidR="006F4418" w:rsidRPr="0060781D" w:rsidRDefault="00E6612C" w:rsidP="0060781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подаются учредителю 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должностному лицу, уполномоченному на рассмотрение жалоб нормативным правовым актом </w:t>
            </w:r>
            <w:r w:rsidR="00F232DB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Красноярского края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7" w:name="sub_11301"/>
          </w:p>
          <w:p w:rsidR="0060781D" w:rsidRDefault="004A54E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предоставляющего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муниципальную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услугу,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фамилию, имя, отчество (при наличии) их должностных лиц, предоставляющих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муниципальную 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услугу, и (или) их руководителей, решения и действия (бездействие) которых обжалуются;</w:t>
            </w:r>
            <w:bookmarkStart w:id="28" w:name="sub_11302"/>
            <w:bookmarkEnd w:id="27"/>
            <w:proofErr w:type="gramEnd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9" w:name="sub_11303"/>
            <w:bookmarkEnd w:id="28"/>
            <w:proofErr w:type="gramEnd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</w:t>
            </w:r>
            <w:r w:rsidR="004A54E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(или) действиях (бездействии)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полномочен</w:t>
            </w:r>
            <w:r w:rsidR="004A54E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ного органа, должностного лица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</w:t>
            </w:r>
            <w:r w:rsidR="004A54E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его</w:t>
            </w:r>
            <w:r w:rsidR="004A54E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руководителя и (или) работника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Start w:id="30" w:name="sub_11304"/>
            <w:bookmarkEnd w:id="29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</w:t>
            </w:r>
            <w:r w:rsidR="004A54E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или) действиями (бездействием)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должностного лица </w:t>
            </w:r>
            <w:r w:rsidR="004A54E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</w:t>
            </w:r>
            <w:r w:rsidR="004A54E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его </w:t>
            </w:r>
            <w:r w:rsidR="004A54E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руководителя и (или) работника.</w:t>
            </w:r>
            <w:bookmarkEnd w:id="30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31" w:name="sub_1104"/>
            <w:r w:rsidR="0074785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60781D" w:rsidRDefault="004A54E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обеспечивает передачу жалобы в У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полномоченный орган в порядк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е и сроки, которые установлены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Соглашением о взаимодействии между МФЦ и Администрацией ЗАТО г. Железногорск</w:t>
            </w:r>
            <w:proofErr w:type="gramStart"/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</w:t>
            </w:r>
            <w:proofErr w:type="gramEnd"/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но не позднее рабочего 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дня, следующего за днем поступления жалобы.</w:t>
            </w:r>
            <w:bookmarkStart w:id="32" w:name="sub_1105"/>
            <w:bookmarkEnd w:id="31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исьменной форме осуществляется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полномоченным органом в месте предоставления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(в месте, где заявитель обращался за получением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услуги, нарушение порядка предоставления которой обжалуется, либо в месте, где заявителем получен результат указанной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либо отказ в предоставлении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услуги).</w:t>
            </w:r>
            <w:bookmarkEnd w:id="32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33" w:name="sub_1106"/>
            <w:r w:rsidR="0074785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тавления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муниципальных</w:t>
            </w:r>
            <w:r w:rsidR="0074785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услуг.</w:t>
            </w:r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34" w:name="sub_1107"/>
            <w:bookmarkEnd w:id="33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 заявителем посредством сайта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МФЦ,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Единого портала,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Краевого портала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bookmarkStart w:id="35" w:name="sub_1109"/>
            <w:bookmarkEnd w:id="34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(или) действия (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бездействие) должностного лица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полномоченного органа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рассматриваются руководителем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полномоченног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 органа. </w:t>
            </w:r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(или) дейст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вия (бездействие) руководителя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 рассматриваются должностным лицом </w:t>
            </w:r>
            <w:proofErr w:type="gramStart"/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bookmarkStart w:id="36" w:name="sub_1110"/>
            <w:bookmarkEnd w:id="35"/>
          </w:p>
          <w:p w:rsidR="0060781D" w:rsidRDefault="00FA2CF5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если жалоба подана заявителем в орган, в компетенцию которого не входит принятие решения по жалобе, в течение 3 рабочих дней со дня ее регистрации указа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нный орган направляет жалобу в у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полномоченный на ее рассмотрение орган и в письменной форме информирует заявителя о перенаправлении жалобы.</w:t>
            </w:r>
            <w:bookmarkEnd w:id="36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Уполномоченный орган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 МФЦ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обе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спечиваю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т:</w:t>
            </w:r>
            <w:bookmarkStart w:id="37" w:name="sub_11101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38" w:name="sub_11102"/>
            <w:bookmarkEnd w:id="37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информирование заявителей о порядке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обжалования решений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 (или) действий (бездействия)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должностных лиц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полномоченного органа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МФЦ, его работников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посредством размещения информации на стендах в местах предоставления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 услуги, на сайте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МФЦ,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 Едином портале,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Краевом портале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Start w:id="39" w:name="sub_11103"/>
            <w:bookmarkEnd w:id="38"/>
          </w:p>
          <w:p w:rsidR="006F4418" w:rsidRP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в) консультирование заявителей о порядке обжалования решений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 (или) действий (бездействия)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полномоч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енного органа, должностных лиц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 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МФЦ, его работников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личном приеме, в том числе по те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лефону, с использованием сайта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полномоченного органа</w:t>
            </w:r>
            <w:r w:rsidR="00FA2CF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МФЦ</w:t>
            </w:r>
            <w:bookmarkEnd w:id="39"/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81D" w:rsidRDefault="00D70652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полномоченный орган,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учредителю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 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подлежит регистрации не позднее одного рабочего дня, сле</w:t>
            </w:r>
            <w:r w:rsidR="0074785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дующего за днем ее поступления.</w:t>
            </w:r>
          </w:p>
          <w:p w:rsidR="006F4418" w:rsidRP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подлежит рассмотрению в течение 15 рабочих дней со дня ее регистрации,</w:t>
            </w:r>
            <w:r w:rsidR="00D70652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а в случае обжалования отказа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</w:t>
            </w:r>
            <w:r w:rsidR="00D70652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</w:t>
            </w:r>
            <w:r w:rsidR="0074785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очих дней со дня ее регистрации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612C" w:rsidRP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Основания для приостановления </w:t>
            </w:r>
            <w:r w:rsidR="0074785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рассмотрения жалобы отсутствуют</w:t>
            </w:r>
          </w:p>
          <w:p w:rsidR="00E6612C" w:rsidRPr="0060781D" w:rsidRDefault="00E6612C" w:rsidP="00E6612C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6F4418" w:rsidRPr="0060781D" w:rsidRDefault="006F4418" w:rsidP="006F4418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40" w:name="sub_11151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удовлетворить жалобу, в том числе в форме отмены принятого решения, исправления допущенных опечаток и ошибок в выданных в результате предоставления </w:t>
            </w:r>
            <w:r w:rsidR="00D70652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муниципальной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41" w:name="sub_11152"/>
            <w:bookmarkEnd w:id="40"/>
            <w:proofErr w:type="gramEnd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42" w:name="sub_1116"/>
            <w:bookmarkEnd w:id="41"/>
          </w:p>
          <w:p w:rsidR="0060781D" w:rsidRDefault="00D70652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удовлетворении жалобы У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полномоченный орган,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принимают исчерпывающие меры по устранению выявленных нарушений, в том числе по выдаче заявителю результата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E6612C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43" w:name="sub_1117"/>
            <w:bookmarkEnd w:id="42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44" w:name="sub_11171"/>
            <w:bookmarkEnd w:id="43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5" w:name="sub_11172"/>
            <w:bookmarkEnd w:id="44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</w:t>
            </w:r>
            <w:r w:rsidR="008161D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ательством Российской Федерации.</w:t>
            </w:r>
            <w:bookmarkStart w:id="46" w:name="sub_1118"/>
            <w:bookmarkEnd w:id="45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7" w:name="sub_11181"/>
            <w:bookmarkEnd w:id="46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8" w:name="sub_11182"/>
            <w:bookmarkEnd w:id="47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9" w:name="sub_1119"/>
            <w:bookmarkEnd w:id="48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50" w:name="sub_11191"/>
            <w:bookmarkEnd w:id="49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наименование органа, предоставляющего </w:t>
            </w:r>
            <w:r w:rsidR="008161D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муниципальную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51" w:name="sub_11192"/>
            <w:bookmarkEnd w:id="50"/>
            <w:proofErr w:type="gramEnd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52" w:name="sub_11193"/>
            <w:bookmarkEnd w:id="51"/>
            <w:proofErr w:type="gramEnd"/>
          </w:p>
          <w:p w:rsidR="0060781D" w:rsidRDefault="00E6612C" w:rsidP="0060781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53" w:name="sub_11194"/>
            <w:bookmarkEnd w:id="52"/>
          </w:p>
          <w:p w:rsidR="00DA4BBF" w:rsidRDefault="00E6612C" w:rsidP="00DA4BB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54" w:name="sub_11195"/>
            <w:bookmarkEnd w:id="53"/>
          </w:p>
          <w:p w:rsidR="00DA4BBF" w:rsidRDefault="00E6612C" w:rsidP="00DA4BB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5" w:name="sub_11196"/>
            <w:bookmarkEnd w:id="54"/>
          </w:p>
          <w:p w:rsidR="00DA4BBF" w:rsidRDefault="00E6612C" w:rsidP="00DA4BB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е) в случае, если жалоба признана обоснованной, - сроки устранения выявленных нарушений, в том числе срок предоставления результата </w:t>
            </w:r>
            <w:r w:rsidR="008161D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услуги;</w:t>
            </w:r>
            <w:bookmarkStart w:id="56" w:name="sub_11197"/>
            <w:bookmarkEnd w:id="55"/>
          </w:p>
          <w:p w:rsidR="00DA4BBF" w:rsidRDefault="00E6612C" w:rsidP="00DA4BB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6"/>
          </w:p>
          <w:p w:rsidR="006F4418" w:rsidRPr="0060781D" w:rsidRDefault="00E6612C" w:rsidP="00DA4BB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</w:t>
            </w:r>
            <w:proofErr w:type="gramStart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рассмотрения жалобы признаков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состава административного правонарушения</w:t>
            </w:r>
            <w:proofErr w:type="gramEnd"/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</w:t>
            </w:r>
            <w:r w:rsidR="008161D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преступления должностное лицо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работник </w:t>
            </w:r>
            <w:r w:rsidR="008161D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незамедлительно направляют имеющиеся</w:t>
            </w:r>
            <w:r w:rsidR="0074785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материалы в </w:t>
            </w:r>
            <w:r w:rsidR="008161D5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правоохранительные органы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4418" w:rsidRPr="0060781D" w:rsidRDefault="00E6612C" w:rsidP="002409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Мотивированный ответ по результатам рассмотрения жалобы подписывается </w:t>
            </w:r>
            <w:r w:rsidR="002409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руководителем Уполномоченного органа, должностным лицом </w:t>
            </w:r>
            <w:proofErr w:type="gramStart"/>
            <w:r w:rsidR="002409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="002409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направляется заявителю в письменной форме или по желанию заявителя в форме электронного документа, подписанного электронной подписью уполномоченн</w:t>
            </w:r>
            <w:r w:rsidR="002409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ых 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рассмотрение жалобы должностн</w:t>
            </w:r>
            <w:r w:rsidR="002409F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ых лиц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вид которой установлен законодательством Российской Федерации, не позднее дня, следующего за днем принятия решения по </w:t>
            </w:r>
            <w:r w:rsidR="00747857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результатам рассмотрения жалобы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2409F7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t xml:space="preserve">5.9. Порядок обжалования </w:t>
            </w:r>
            <w:r w:rsidR="00EB0C86">
              <w:rPr>
                <w:rFonts w:ascii="Times New Roman" w:hAnsi="Times New Roman"/>
                <w:bCs/>
                <w:sz w:val="28"/>
                <w:szCs w:val="28"/>
              </w:rPr>
              <w:t xml:space="preserve">решения </w:t>
            </w: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t>по</w:t>
            </w:r>
            <w:r w:rsidRPr="0060781D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612C" w:rsidRPr="0060781D" w:rsidRDefault="006F4418" w:rsidP="00DA4BBF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Заявители вправе обжаловать решения, принятые в ходе предоставления муниципальной услуги, </w:t>
            </w:r>
            <w:r w:rsidR="002409F7" w:rsidRPr="0060781D">
              <w:rPr>
                <w:rFonts w:ascii="Times New Roman" w:hAnsi="Times New Roman"/>
                <w:sz w:val="28"/>
                <w:szCs w:val="28"/>
                <w:lang w:eastAsia="ar-SA"/>
              </w:rPr>
              <w:t>в судебном порядке</w:t>
            </w: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EB0C86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t>5.10. Право заявителя на получение информации и документов, необходимых для обоснования и рассмотрени</w:t>
            </w:r>
            <w:r w:rsidR="00EB0C86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t xml:space="preserve"> жалобы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612C" w:rsidRPr="0060781D" w:rsidRDefault="00E6612C" w:rsidP="00890C83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</w:t>
            </w:r>
            <w:r w:rsidR="00890C8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и рассмотрения жалобы</w:t>
            </w:r>
          </w:p>
          <w:p w:rsidR="006F4418" w:rsidRPr="0060781D" w:rsidRDefault="006F4418" w:rsidP="006F4418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0781D" w:rsidRPr="0060781D" w:rsidTr="00D67F0F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4418" w:rsidRPr="0060781D" w:rsidRDefault="006F4418" w:rsidP="006F4418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0781D">
              <w:rPr>
                <w:rFonts w:ascii="Times New Roman" w:hAnsi="Times New Roman"/>
                <w:bCs/>
                <w:sz w:val="28"/>
                <w:szCs w:val="28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4418" w:rsidRPr="0060781D" w:rsidRDefault="00E6612C" w:rsidP="00DC0B9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Информация о порядке подачи и рассмотрения жалобы размещается на информационных стендах в местах предоставления </w:t>
            </w:r>
            <w:r w:rsidR="00890C8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="00DC0B9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услуги, на сайте У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полномоченного органа, </w:t>
            </w:r>
            <w:r w:rsidR="00DC0B9F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МФЦ, на Едином портале, Краевом портале</w:t>
            </w:r>
            <w:r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а также может быть сообщена заявителю в ус</w:t>
            </w:r>
            <w:r w:rsidR="00890C83" w:rsidRPr="006078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тной и (или) в письменной форме</w:t>
            </w:r>
          </w:p>
        </w:tc>
      </w:tr>
      <w:tr w:rsidR="0060781D" w:rsidRPr="0060781D" w:rsidTr="00D67F0F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650745" w:rsidP="00C71CDE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C71CDE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650745" w:rsidP="00C71CDE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Блок-схема административных процедур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C71CDE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Б</w:t>
            </w:r>
            <w:proofErr w:type="gramEnd"/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650745" w:rsidP="00D73D86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Бланк заявления об оказании адресной социальной помощи </w:t>
            </w:r>
          </w:p>
        </w:tc>
      </w:tr>
      <w:tr w:rsidR="0060781D" w:rsidRPr="0060781D" w:rsidTr="00D67F0F">
        <w:trPr>
          <w:trHeight w:val="26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0745" w:rsidRPr="0060781D" w:rsidRDefault="00650745" w:rsidP="00C71CDE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60781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В</w:t>
            </w:r>
            <w:proofErr w:type="gramEnd"/>
          </w:p>
        </w:tc>
        <w:tc>
          <w:tcPr>
            <w:tcW w:w="6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0745" w:rsidRPr="0060781D" w:rsidRDefault="00650745" w:rsidP="00D73D86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Образец заполнения заявления об оказании адресной социальной помощи </w:t>
            </w:r>
          </w:p>
        </w:tc>
      </w:tr>
    </w:tbl>
    <w:p w:rsidR="00C71CDE" w:rsidRPr="0060781D" w:rsidRDefault="00C71CDE" w:rsidP="00DA4BBF">
      <w:pPr>
        <w:suppressAutoHyphens/>
        <w:rPr>
          <w:rFonts w:ascii="Times New Roman" w:hAnsi="Times New Roman"/>
          <w:bCs/>
          <w:sz w:val="28"/>
          <w:szCs w:val="28"/>
          <w:lang w:eastAsia="ar-SA"/>
        </w:rPr>
      </w:pPr>
    </w:p>
    <w:p w:rsidR="00DA4BBF" w:rsidRDefault="00DA4BBF" w:rsidP="00411B4B">
      <w:pPr>
        <w:suppressAutoHyphens/>
        <w:ind w:left="4962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4364D" w:rsidRPr="0060781D" w:rsidRDefault="009308E7" w:rsidP="00411B4B">
      <w:pPr>
        <w:suppressAutoHyphens/>
        <w:ind w:left="4962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0781D">
        <w:rPr>
          <w:rFonts w:ascii="Times New Roman" w:hAnsi="Times New Roman"/>
          <w:bCs/>
          <w:sz w:val="28"/>
          <w:szCs w:val="28"/>
          <w:lang w:eastAsia="ar-SA"/>
        </w:rPr>
        <w:lastRenderedPageBreak/>
        <w:t>П</w:t>
      </w:r>
      <w:r w:rsidR="00C71CDE" w:rsidRPr="0060781D">
        <w:rPr>
          <w:rFonts w:ascii="Times New Roman" w:hAnsi="Times New Roman"/>
          <w:bCs/>
          <w:sz w:val="28"/>
          <w:szCs w:val="28"/>
          <w:lang w:eastAsia="ar-SA"/>
        </w:rPr>
        <w:t>риложение</w:t>
      </w:r>
      <w:proofErr w:type="gramStart"/>
      <w:r w:rsidR="00C71CDE" w:rsidRPr="0060781D">
        <w:rPr>
          <w:rFonts w:ascii="Times New Roman" w:hAnsi="Times New Roman"/>
          <w:bCs/>
          <w:sz w:val="28"/>
          <w:szCs w:val="28"/>
          <w:lang w:eastAsia="ar-SA"/>
        </w:rPr>
        <w:t xml:space="preserve"> А</w:t>
      </w:r>
      <w:proofErr w:type="gramEnd"/>
    </w:p>
    <w:p w:rsidR="00A4364D" w:rsidRPr="0060781D" w:rsidRDefault="00A4364D" w:rsidP="00411B4B">
      <w:pPr>
        <w:suppressAutoHyphens/>
        <w:ind w:left="4962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0781D">
        <w:rPr>
          <w:rFonts w:ascii="Times New Roman" w:eastAsia="Arial" w:hAnsi="Times New Roman"/>
          <w:sz w:val="28"/>
          <w:szCs w:val="28"/>
          <w:lang w:eastAsia="ar-SA"/>
        </w:rPr>
        <w:t xml:space="preserve">к административному </w:t>
      </w:r>
      <w:r w:rsidR="00C71CDE" w:rsidRPr="0060781D">
        <w:rPr>
          <w:rFonts w:ascii="Times New Roman" w:eastAsia="Arial" w:hAnsi="Times New Roman"/>
          <w:sz w:val="28"/>
          <w:szCs w:val="28"/>
          <w:lang w:eastAsia="ar-SA"/>
        </w:rPr>
        <w:t>регламенту</w:t>
      </w:r>
    </w:p>
    <w:p w:rsidR="00C71CDE" w:rsidRPr="0060781D" w:rsidRDefault="00C71CDE" w:rsidP="00411B4B">
      <w:pPr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60781D">
        <w:rPr>
          <w:rFonts w:ascii="Times New Roman" w:hAnsi="Times New Roman"/>
          <w:sz w:val="28"/>
          <w:szCs w:val="28"/>
          <w:lang w:eastAsia="ar-SA"/>
        </w:rPr>
        <w:t>Администрации</w:t>
      </w:r>
      <w:proofErr w:type="gramEnd"/>
      <w:r w:rsidRPr="0060781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4364D" w:rsidRPr="0060781D">
        <w:rPr>
          <w:rFonts w:ascii="Times New Roman" w:hAnsi="Times New Roman"/>
          <w:sz w:val="28"/>
          <w:szCs w:val="28"/>
          <w:lang w:eastAsia="ar-SA"/>
        </w:rPr>
        <w:t xml:space="preserve">ЗАТО г. </w:t>
      </w:r>
      <w:r w:rsidRPr="0060781D">
        <w:rPr>
          <w:rFonts w:ascii="Times New Roman" w:hAnsi="Times New Roman"/>
          <w:sz w:val="28"/>
          <w:szCs w:val="28"/>
          <w:lang w:eastAsia="ar-SA"/>
        </w:rPr>
        <w:t>Железногорск</w:t>
      </w:r>
      <w:r w:rsidR="00411B4B" w:rsidRPr="0060781D">
        <w:rPr>
          <w:rFonts w:ascii="Times New Roman" w:hAnsi="Times New Roman"/>
          <w:sz w:val="28"/>
          <w:szCs w:val="28"/>
          <w:lang w:eastAsia="ar-SA"/>
        </w:rPr>
        <w:t xml:space="preserve"> п</w:t>
      </w:r>
      <w:r w:rsidRPr="0060781D">
        <w:rPr>
          <w:rFonts w:ascii="Times New Roman" w:hAnsi="Times New Roman"/>
          <w:sz w:val="28"/>
          <w:szCs w:val="28"/>
          <w:lang w:eastAsia="ar-SA"/>
        </w:rPr>
        <w:t>о предоставлению</w:t>
      </w:r>
      <w:r w:rsidR="00411B4B" w:rsidRPr="0060781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0781D">
        <w:rPr>
          <w:rFonts w:ascii="Times New Roman" w:eastAsia="Arial" w:hAnsi="Times New Roman"/>
          <w:sz w:val="28"/>
          <w:szCs w:val="28"/>
          <w:lang w:eastAsia="ar-SA"/>
        </w:rPr>
        <w:t>муниципальной услуги</w:t>
      </w:r>
      <w:r w:rsidR="00411B4B" w:rsidRPr="0060781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60781D">
        <w:rPr>
          <w:rFonts w:ascii="Times New Roman" w:hAnsi="Times New Roman"/>
          <w:sz w:val="28"/>
          <w:szCs w:val="28"/>
          <w:lang w:eastAsia="ar-SA"/>
        </w:rPr>
        <w:t>«Оказа</w:t>
      </w:r>
      <w:r w:rsidR="00A4364D" w:rsidRPr="0060781D">
        <w:rPr>
          <w:rFonts w:ascii="Times New Roman" w:hAnsi="Times New Roman"/>
          <w:sz w:val="28"/>
          <w:szCs w:val="28"/>
          <w:lang w:eastAsia="ar-SA"/>
        </w:rPr>
        <w:t>ние адресной социальной</w:t>
      </w:r>
      <w:r w:rsidR="00411B4B" w:rsidRPr="0060781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4364D" w:rsidRPr="0060781D">
        <w:rPr>
          <w:rFonts w:ascii="Times New Roman" w:hAnsi="Times New Roman"/>
          <w:sz w:val="28"/>
          <w:szCs w:val="28"/>
          <w:lang w:eastAsia="ar-SA"/>
        </w:rPr>
        <w:t xml:space="preserve">помощи </w:t>
      </w:r>
      <w:r w:rsidRPr="0060781D">
        <w:rPr>
          <w:rFonts w:ascii="Times New Roman" w:hAnsi="Times New Roman"/>
          <w:sz w:val="28"/>
          <w:szCs w:val="28"/>
          <w:lang w:eastAsia="ar-SA"/>
        </w:rPr>
        <w:t>отдельным категориям</w:t>
      </w:r>
      <w:r w:rsidR="00411B4B" w:rsidRPr="0060781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0781D">
        <w:rPr>
          <w:rFonts w:ascii="Times New Roman" w:hAnsi="Times New Roman"/>
          <w:sz w:val="28"/>
          <w:szCs w:val="28"/>
          <w:lang w:eastAsia="ar-SA"/>
        </w:rPr>
        <w:t>граждан»</w:t>
      </w:r>
    </w:p>
    <w:p w:rsidR="00C71CDE" w:rsidRPr="0060781D" w:rsidRDefault="00C71CDE" w:rsidP="00C71CDE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C71CDE" w:rsidRPr="0060781D" w:rsidRDefault="008D2173" w:rsidP="00C71CDE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0781D">
        <w:rPr>
          <w:rFonts w:ascii="Times New Roman" w:hAnsi="Times New Roman"/>
          <w:b/>
          <w:sz w:val="28"/>
          <w:szCs w:val="28"/>
          <w:lang w:eastAsia="ar-SA"/>
        </w:rPr>
        <w:t>БЛОК - СХЕМА</w:t>
      </w:r>
    </w:p>
    <w:p w:rsidR="00C71CDE" w:rsidRPr="0060781D" w:rsidRDefault="00C71CDE" w:rsidP="00C71CDE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 «Оказание адресной социальной помощи отдельным категориям граждан»</w:t>
      </w:r>
    </w:p>
    <w:p w:rsidR="00C71CDE" w:rsidRPr="0060781D" w:rsidRDefault="00C71CDE" w:rsidP="00C71CDE">
      <w:pPr>
        <w:suppressAutoHyphens/>
        <w:jc w:val="center"/>
        <w:rPr>
          <w:rFonts w:ascii="Times New Roman" w:hAnsi="Times New Roman"/>
          <w:sz w:val="21"/>
          <w:szCs w:val="21"/>
          <w:lang w:eastAsia="ar-SA"/>
        </w:rPr>
      </w:pPr>
    </w:p>
    <w:p w:rsidR="00C71CDE" w:rsidRPr="0060781D" w:rsidRDefault="00FB2C33" w:rsidP="00C71CDE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  <w:r w:rsidRPr="0060781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668E85" wp14:editId="72766CAC">
                <wp:simplePos x="0" y="0"/>
                <wp:positionH relativeFrom="column">
                  <wp:posOffset>605790</wp:posOffset>
                </wp:positionH>
                <wp:positionV relativeFrom="paragraph">
                  <wp:posOffset>59055</wp:posOffset>
                </wp:positionV>
                <wp:extent cx="5038090" cy="400050"/>
                <wp:effectExtent l="0" t="0" r="10160" b="19050"/>
                <wp:wrapNone/>
                <wp:docPr id="48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090" cy="4000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834" w:rsidRPr="00DC611A" w:rsidRDefault="009D3834" w:rsidP="00C71CD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C611A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Прием и регистрация заявления и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63" o:spid="_x0000_s1026" type="#_x0000_t109" style="position:absolute;left:0;text-align:left;margin-left:47.7pt;margin-top:4.65pt;width:396.7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" strokeweight=".26mm">
                <v:textbox>
                  <w:txbxContent>
                    <w:p w:rsidR="00D0658E" w:rsidRPr="00DC611A" w:rsidRDefault="00D0658E" w:rsidP="00C71CD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C611A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Прием и регистрация заявления и необходимых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C71CDE" w:rsidRPr="0060781D" w:rsidRDefault="00C71CDE" w:rsidP="00C71CDE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C71CDE" w:rsidRPr="0060781D" w:rsidRDefault="00C71CDE" w:rsidP="00C71CDE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C71CDE" w:rsidRPr="0060781D" w:rsidRDefault="00DC611A" w:rsidP="00C71CDE">
      <w:pPr>
        <w:suppressAutoHyphens/>
        <w:autoSpaceDE w:val="0"/>
        <w:ind w:firstLine="540"/>
        <w:jc w:val="both"/>
        <w:rPr>
          <w:rFonts w:ascii="Times New Roman" w:hAnsi="Times New Roman"/>
          <w:b/>
          <w:sz w:val="21"/>
          <w:szCs w:val="21"/>
          <w:lang w:eastAsia="ar-SA"/>
        </w:rPr>
      </w:pPr>
      <w:r w:rsidRPr="0060781D">
        <w:rPr>
          <w:noProof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18B60DAC" wp14:editId="1B374073">
                <wp:simplePos x="0" y="0"/>
                <wp:positionH relativeFrom="column">
                  <wp:posOffset>605790</wp:posOffset>
                </wp:positionH>
                <wp:positionV relativeFrom="paragraph">
                  <wp:posOffset>2998369</wp:posOffset>
                </wp:positionV>
                <wp:extent cx="2383155" cy="723900"/>
                <wp:effectExtent l="0" t="0" r="17145" b="19050"/>
                <wp:wrapNone/>
                <wp:docPr id="3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315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834" w:rsidRPr="00DC611A" w:rsidRDefault="009D3834" w:rsidP="00C71CD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C611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заявителя об оказании адресной социальной помощи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7" type="#_x0000_t202" style="position:absolute;left:0;text-align:left;margin-left:47.7pt;margin-top:236.1pt;width:187.65pt;height:57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" strokeweight=".5pt">
                <v:textbox inset="7.45pt,3.85pt,7.45pt,3.85pt">
                  <w:txbxContent>
                    <w:p w:rsidR="00D0658E" w:rsidRPr="00DC611A" w:rsidRDefault="00D0658E" w:rsidP="00C71CD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C611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заявителя об оказании адресной социальной помощи </w:t>
                      </w:r>
                    </w:p>
                  </w:txbxContent>
                </v:textbox>
              </v:shape>
            </w:pict>
          </mc:Fallback>
        </mc:AlternateContent>
      </w:r>
      <w:r w:rsidRPr="006078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BD51F5" wp14:editId="19FDD5E9">
                <wp:simplePos x="0" y="0"/>
                <wp:positionH relativeFrom="column">
                  <wp:posOffset>605790</wp:posOffset>
                </wp:positionH>
                <wp:positionV relativeFrom="paragraph">
                  <wp:posOffset>4132580</wp:posOffset>
                </wp:positionV>
                <wp:extent cx="2390746" cy="542925"/>
                <wp:effectExtent l="0" t="0" r="10160" b="28575"/>
                <wp:wrapNone/>
                <wp:docPr id="47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46" cy="5429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834" w:rsidRPr="00DC611A" w:rsidRDefault="009D3834" w:rsidP="00C71CD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C611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Выплата адресной социальной помощи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8" type="#_x0000_t109" style="position:absolute;left:0;text-align:left;margin-left:47.7pt;margin-top:325.4pt;width:188.25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" strokeweight=".26mm">
                <v:textbox>
                  <w:txbxContent>
                    <w:p w:rsidR="00D0658E" w:rsidRPr="00DC611A" w:rsidRDefault="00D0658E" w:rsidP="00C71CD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C611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Выплата адресной социальной помощи </w:t>
                      </w:r>
                    </w:p>
                  </w:txbxContent>
                </v:textbox>
              </v:shape>
            </w:pict>
          </mc:Fallback>
        </mc:AlternateContent>
      </w:r>
      <w:r w:rsidRPr="0060781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36DBBE" wp14:editId="4198F4BF">
                <wp:simplePos x="0" y="0"/>
                <wp:positionH relativeFrom="column">
                  <wp:posOffset>1903095</wp:posOffset>
                </wp:positionH>
                <wp:positionV relativeFrom="paragraph">
                  <wp:posOffset>3673475</wp:posOffset>
                </wp:positionV>
                <wp:extent cx="0" cy="457200"/>
                <wp:effectExtent l="76200" t="0" r="57150" b="57150"/>
                <wp:wrapNone/>
                <wp:docPr id="46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85pt,289.25pt" to="149.8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FywLg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" strokeweight=".26mm">
                <v:stroke endarrow="block" joinstyle="miter"/>
              </v:line>
            </w:pict>
          </mc:Fallback>
        </mc:AlternateContent>
      </w:r>
      <w:r w:rsidR="00FB2C33" w:rsidRPr="0060781D">
        <w:rPr>
          <w:noProof/>
        </w:rPr>
        <mc:AlternateContent>
          <mc:Choice Requires="wpg">
            <w:drawing>
              <wp:inline distT="0" distB="0" distL="0" distR="0" wp14:anchorId="3F840407" wp14:editId="469B4CF8">
                <wp:extent cx="5923915" cy="4431672"/>
                <wp:effectExtent l="0" t="0" r="635" b="6985"/>
                <wp:docPr id="35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3915" cy="4431672"/>
                          <a:chOff x="0" y="-3527"/>
                          <a:chExt cx="9328" cy="6978"/>
                        </a:xfrm>
                      </wpg:grpSpPr>
                      <wps:wsp>
                        <wps:cNvPr id="3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0" y="-3452"/>
                            <a:ext cx="9328" cy="6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Line 54"/>
                        <wps:cNvCnPr/>
                        <wps:spPr bwMode="auto">
                          <a:xfrm>
                            <a:off x="4126" y="-3527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420" y="-2901"/>
                            <a:ext cx="7934" cy="15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3834" w:rsidRPr="00DC611A" w:rsidRDefault="009D3834" w:rsidP="00C71CDE">
                              <w:pPr>
                                <w:tabs>
                                  <w:tab w:val="left" w:pos="742"/>
                                </w:tabs>
                                <w:autoSpaceDE w:val="0"/>
                                <w:spacing w:line="100" w:lineRule="atLeast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DC611A">
                                <w:rPr>
                                  <w:rFonts w:ascii="Times New Roman" w:eastAsiaTheme="minorHAnsi" w:hAnsi="Times New Roman"/>
                                  <w:sz w:val="28"/>
                                  <w:szCs w:val="28"/>
                                  <w:lang w:eastAsia="en-US"/>
                                </w:rPr>
                                <w:t xml:space="preserve">Формирование и направление межведомственных запросов в </w:t>
                              </w:r>
                              <w:r w:rsidRPr="00DC611A">
                                <w:rPr>
                                  <w:rFonts w:ascii="Times New Roman" w:hAnsi="Times New Roman"/>
                                  <w:bCs/>
                                  <w:sz w:val="28"/>
                                  <w:szCs w:val="28"/>
                                  <w:lang w:eastAsia="ar-SA"/>
                                </w:rPr>
                                <w:t>органы</w:t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sz w:val="28"/>
                                  <w:szCs w:val="28"/>
                                  <w:lang w:eastAsia="ar-SA"/>
                                </w:rPr>
                                <w:t xml:space="preserve"> (организации</w:t>
                              </w:r>
                              <w:r w:rsidRPr="007036E1">
                                <w:rPr>
                                  <w:rFonts w:ascii="Times New Roman" w:hAnsi="Times New Roman"/>
                                  <w:bCs/>
                                  <w:sz w:val="28"/>
                                  <w:szCs w:val="28"/>
                                  <w:lang w:eastAsia="ar-SA"/>
                                </w:rPr>
                                <w:t xml:space="preserve">) </w:t>
                              </w:r>
                              <w:r w:rsidRPr="007036E1">
                                <w:rPr>
                                  <w:rFonts w:ascii="Times New Roman" w:eastAsiaTheme="minorHAnsi" w:hAnsi="Times New Roman"/>
                                  <w:sz w:val="28"/>
                                  <w:szCs w:val="28"/>
                                  <w:lang w:eastAsia="en-US"/>
                                </w:rPr>
                                <w:t>для получения документов и сведений, которые находятся в распоряжении указанных органов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Line 56"/>
                        <wps:cNvCnPr/>
                        <wps:spPr bwMode="auto">
                          <a:xfrm>
                            <a:off x="2508" y="-1303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57"/>
                        <wps:cNvCnPr/>
                        <wps:spPr bwMode="auto">
                          <a:xfrm>
                            <a:off x="6041" y="-1303"/>
                            <a:ext cx="0" cy="56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420" y="-725"/>
                            <a:ext cx="3799" cy="12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3834" w:rsidRPr="00DC611A" w:rsidRDefault="009D3834" w:rsidP="00C71CDE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DC611A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Принятие решения об оказании адресной социальной помощи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695" y="-719"/>
                            <a:ext cx="3659" cy="1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3834" w:rsidRPr="00DC611A" w:rsidRDefault="009D3834" w:rsidP="00C71C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C611A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Принятие решения об отказе в оказании адресной социальной помощи </w:t>
                              </w:r>
                            </w:p>
                            <w:p w:rsidR="009D3834" w:rsidRDefault="009D3834" w:rsidP="00C71CDE">
                              <w:pPr>
                                <w:jc w:val="center"/>
                              </w:pPr>
                            </w:p>
                            <w:p w:rsidR="009D3834" w:rsidRDefault="009D3834" w:rsidP="00C71CDE">
                              <w:pPr>
                                <w:jc w:val="center"/>
                              </w:pPr>
                            </w:p>
                            <w:p w:rsidR="009D3834" w:rsidRDefault="009D3834" w:rsidP="00C71CDE">
                              <w:pPr>
                                <w:jc w:val="center"/>
                              </w:pPr>
                            </w:p>
                            <w:p w:rsidR="009D3834" w:rsidRDefault="009D3834" w:rsidP="00C71CD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752" y="1197"/>
                            <a:ext cx="3602" cy="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D3834" w:rsidRPr="00DC611A" w:rsidRDefault="009D3834" w:rsidP="00C71CDE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DC611A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Уведомление заявителя об отказе в оказании адресной социальной помощи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" name="Line 61"/>
                        <wps:cNvCnPr/>
                        <wps:spPr bwMode="auto">
                          <a:xfrm>
                            <a:off x="2450" y="571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2"/>
                        <wps:cNvCnPr/>
                        <wps:spPr bwMode="auto">
                          <a:xfrm>
                            <a:off x="6200" y="571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2" o:spid="_x0000_s1029" style="width:466.45pt;height:348.95pt;mso-position-horizontal-relative:char;mso-position-vertical-relative:line" coordorigin=",-3527" coordsize="9328,6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">
                <v:rect id="Rectangle 53" o:spid="_x0000_s1030" style="position:absolute;top:-3452;width:9328;height:690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5C8cA&#10;AADbAAAADwAAAGRycy9kb3ducmV2LnhtbESPT2vCQBTE74LfYXmCF6kb/yAldRVbkFjai7Et9Paa&#10;fSbB7NuQXZP47bsFocdhZn7DrLe9qURLjSstK5hNIxDEmdUl5wo+TvuHRxDOI2usLJOCGznYboaD&#10;NcbadnykNvW5CBB2MSoovK9jKV1WkEE3tTVx8M62MeiDbHKpG+wC3FRyHkUrabDksFBgTS8FZZf0&#10;ahQku7fX5XPUTdrq+/PnK0lucvaeKjUe9bsnEJ56/x++tw9awWIFf1/CD5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5uQvHAAAA2wAAAA8AAAAAAAAAAAAAAAAAmAIAAGRy&#10;cy9kb3ducmV2LnhtbFBLBQYAAAAABAAEAPUAAACMAwAAAAA=&#10;" filled="f" stroked="f">
                  <v:stroke joinstyle="round"/>
                </v:rect>
                <v:line id="Line 54" o:spid="_x0000_s1031" style="position:absolute;visibility:visible;mso-wrap-style:square" from="4126,-3527" to="4126,-2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9emsQAAADbAAAADwAAAGRycy9kb3ducmV2LnhtbESPT2sCMRTE74LfITyht5r1X1tWo4i2&#10;IO1Bql56e2yeu4ublyVJ3fjtTaHgcZiZ3zCLVTSNuJLztWUFo2EGgriwuuZSwen48fwGwgdkjY1l&#10;UnAjD6tlv7fAXNuOv+l6CKVIEPY5KqhCaHMpfVGRQT+0LXHyztYZDEm6UmqHXYKbRo6z7EUarDkt&#10;VNjSpqLicvg1Cqb7uI30NZlx9/lTNnHm9t27U+ppENdzEIFieIT/2zutYPIK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n16axAAAANsAAAAPAAAAAAAAAAAA&#10;AAAAAKECAABkcnMvZG93bnJldi54bWxQSwUGAAAAAAQABAD5AAAAkgMAAAAA&#10;" strokeweight=".26mm">
                  <v:stroke endarrow="block" joinstyle="miter"/>
                </v:line>
                <v:shape id="Text Box 55" o:spid="_x0000_s1032" type="#_x0000_t202" style="position:absolute;left:420;top:-2901;width:7934;height:1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q+yMAA&#10;AADbAAAADwAAAGRycy9kb3ducmV2LnhtbERPTYvCMBC9L/gfwgje1nQVRaup7AqCwh60ingcmtm2&#10;tJnUJmr99+aw4PHxvperztTiTq0rLSv4GkYgiDOrS84VnI6bzxkI55E11pZJwZMcrJLexxJjbR98&#10;oHvqcxFC2MWooPC+iaV0WUEG3dA2xIH7s61BH2CbS93iI4SbWo6iaCoNlhwaCmxoXVBWpTejYH75&#10;2Xe/bjc9XHdc0eS81ntbKjXod98LEJ46/xb/u7dawTiMDV/CD5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q+yMAAAADbAAAADwAAAAAAAAAAAAAAAACYAgAAZHJzL2Rvd25y&#10;ZXYueG1sUEsFBgAAAAAEAAQA9QAAAIUDAAAAAA==&#10;" strokeweight=".26mm">
                  <v:textbox>
                    <w:txbxContent>
                      <w:p w:rsidR="00D0658E" w:rsidRPr="00DC611A" w:rsidRDefault="00D0658E" w:rsidP="00C71CDE">
                        <w:pPr>
                          <w:tabs>
                            <w:tab w:val="left" w:pos="742"/>
                          </w:tabs>
                          <w:autoSpaceDE w:val="0"/>
                          <w:spacing w:line="100" w:lineRule="atLeast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C611A">
                          <w:rPr>
                            <w:rFonts w:ascii="Times New Roman" w:eastAsiaTheme="minorHAnsi" w:hAnsi="Times New Roman"/>
                            <w:sz w:val="28"/>
                            <w:szCs w:val="28"/>
                            <w:lang w:eastAsia="en-US"/>
                          </w:rPr>
                          <w:t xml:space="preserve">Формирование и направление межведомственных запросов в </w:t>
                        </w:r>
                        <w:r w:rsidRPr="00DC611A">
                          <w:rPr>
                            <w:rFonts w:ascii="Times New Roman" w:hAnsi="Times New Roman"/>
                            <w:bCs/>
                            <w:sz w:val="28"/>
                            <w:szCs w:val="28"/>
                            <w:lang w:eastAsia="ar-SA"/>
                          </w:rPr>
                          <w:t>органы</w:t>
                        </w:r>
                        <w:r>
                          <w:rPr>
                            <w:rFonts w:ascii="Times New Roman" w:hAnsi="Times New Roman"/>
                            <w:bCs/>
                            <w:sz w:val="28"/>
                            <w:szCs w:val="28"/>
                            <w:lang w:eastAsia="ar-SA"/>
                          </w:rPr>
                          <w:t xml:space="preserve"> (организации</w:t>
                        </w:r>
                        <w:r w:rsidRPr="007036E1">
                          <w:rPr>
                            <w:rFonts w:ascii="Times New Roman" w:hAnsi="Times New Roman"/>
                            <w:bCs/>
                            <w:sz w:val="28"/>
                            <w:szCs w:val="28"/>
                            <w:lang w:eastAsia="ar-SA"/>
                          </w:rPr>
                          <w:t xml:space="preserve">) </w:t>
                        </w:r>
                        <w:r w:rsidRPr="007036E1">
                          <w:rPr>
                            <w:rFonts w:ascii="Times New Roman" w:eastAsiaTheme="minorHAnsi" w:hAnsi="Times New Roman"/>
                            <w:sz w:val="28"/>
                            <w:szCs w:val="28"/>
                            <w:lang w:eastAsia="en-US"/>
                          </w:rPr>
                          <w:t>для получения документов и сведений, которые находятся в распоряжении указанных органов</w:t>
                        </w:r>
                      </w:p>
                    </w:txbxContent>
                  </v:textbox>
                </v:shape>
                <v:line id="Line 56" o:spid="_x0000_s1033" style="position:absolute;visibility:visible;mso-wrap-style:square" from="2508,-1303" to="2508,-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xvc8QAAADbAAAADwAAAGRycy9kb3ducmV2LnhtbESPT2sCMRTE74LfITyht5r1X2lXo4i2&#10;IO1Bql56e2yeu4ublyVJ3fjtTaHgcZiZ3zCLVTSNuJLztWUFo2EGgriwuuZSwen48fwKwgdkjY1l&#10;UnAjD6tlv7fAXNuOv+l6CKVIEPY5KqhCaHMpfVGRQT+0LXHyztYZDEm6UmqHXYKbRo6z7EUarDkt&#10;VNjSpqLicvg1Cqb7uI30NZlx9/lTNnHm9t27U+ppENdzEIFieIT/2zutYPIG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TG9zxAAAANsAAAAPAAAAAAAAAAAA&#10;AAAAAKECAABkcnMvZG93bnJldi54bWxQSwUGAAAAAAQABAD5AAAAkgMAAAAA&#10;" strokeweight=".26mm">
                  <v:stroke endarrow="block" joinstyle="miter"/>
                </v:line>
                <v:line id="Line 57" o:spid="_x0000_s1034" style="position:absolute;visibility:visible;mso-wrap-style:square" from="6041,-1303" to="6041,-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C1k8EAAADbAAAADwAAAGRycy9kb3ducmV2LnhtbERPS2sCMRC+F/wPYQq91Wzrg7I1ilQL&#10;xR5E7aW3YTPdXbqZLEl003/vHIQeP773YpVdpy4UYuvZwNO4AEVcedtybeDr9P74AiomZIudZzLw&#10;RxFWy9HdAkvrBz7Q5ZhqJSEcSzTQpNSXWseqIYdx7Hti4X58cJgEhlrbgIOEu04/F8VcO2xZGhrs&#10;6a2h6vd4dgam+7zJ9DmZ8bD7rrs8C/thG4x5uM/rV1CJcvoX39wfVnyyXr7ID9DL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cLWTwQAAANsAAAAPAAAAAAAAAAAAAAAA&#10;AKECAABkcnMvZG93bnJldi54bWxQSwUGAAAAAAQABAD5AAAAjwMAAAAA&#10;" strokeweight=".26mm">
                  <v:stroke endarrow="block" joinstyle="miter"/>
                </v:line>
                <v:shape id="Text Box 58" o:spid="_x0000_s1035" type="#_x0000_t202" style="position:absolute;left:420;top:-725;width:3799;height:1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ZkKMMA&#10;AADbAAAADwAAAGRycy9kb3ducmV2LnhtbESPT4vCMBTE78J+h/AW9qapsorWprIKgsIe/Id4fDRv&#10;22LzUpuo9dtvBMHjMDO/YZJZaypxo8aVlhX0exEI4szqknMFh/2yOwbhPLLGyjIpeJCDWfrRSTDW&#10;9s5buu18LgKEXYwKCu/rWEqXFWTQ9WxNHLw/2xj0QTa51A3eA9xUchBFI2mw5LBQYE2LgrLz7moU&#10;TE7zTfvr1qPtZc1nGh4XemNLpb4+258pCE+tf4df7ZVW8N2H55fwA2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ZkKMMAAADbAAAADwAAAAAAAAAAAAAAAACYAgAAZHJzL2Rv&#10;d25yZXYueG1sUEsFBgAAAAAEAAQA9QAAAIgDAAAAAA==&#10;" strokeweight=".26mm">
                  <v:textbox>
                    <w:txbxContent>
                      <w:p w:rsidR="00D0658E" w:rsidRPr="00DC611A" w:rsidRDefault="00D0658E" w:rsidP="00C71CDE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C611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Принятие решения об оказании адресной социальной помощи </w:t>
                        </w:r>
                      </w:p>
                    </w:txbxContent>
                  </v:textbox>
                </v:shape>
                <v:shape id="Text Box 59" o:spid="_x0000_s1036" type="#_x0000_t202" style="position:absolute;left:4695;top:-719;width:3659;height:1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T6X8MA&#10;AADbAAAADwAAAGRycy9kb3ducmV2LnhtbESPT4vCMBTE74LfITzBm6ZbVLQaZbcgrLAH/yEeH83b&#10;tti81Car9dtvBMHjMDO/YRar1lTiRo0rLSv4GEYgiDOrS84VHA/rwRSE88gaK8uk4EEOVstuZ4GJ&#10;tnfe0W3vcxEg7BJUUHhfJ1K6rCCDbmhr4uD92sagD7LJpW7wHuCmknEUTaTBksNCgTWlBWWX/Z9R&#10;MDt/bdsft5nsrhu+0PiU6q0tler32s85CE+tf4df7W+tYBTD80v4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T6X8MAAADbAAAADwAAAAAAAAAAAAAAAACYAgAAZHJzL2Rv&#10;d25yZXYueG1sUEsFBgAAAAAEAAQA9QAAAIgDAAAAAA==&#10;" strokeweight=".26mm">
                  <v:textbox>
                    <w:txbxContent>
                      <w:p w:rsidR="00D0658E" w:rsidRPr="00DC611A" w:rsidRDefault="00D0658E" w:rsidP="00C71C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C611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Принятие решения об отказе в оказании адресной социальной помощи </w:t>
                        </w:r>
                      </w:p>
                      <w:p w:rsidR="00D0658E" w:rsidRDefault="00D0658E" w:rsidP="00C71CDE">
                        <w:pPr>
                          <w:jc w:val="center"/>
                        </w:pPr>
                      </w:p>
                      <w:p w:rsidR="00D0658E" w:rsidRDefault="00D0658E" w:rsidP="00C71CDE">
                        <w:pPr>
                          <w:jc w:val="center"/>
                        </w:pPr>
                      </w:p>
                      <w:p w:rsidR="00D0658E" w:rsidRDefault="00D0658E" w:rsidP="00C71CDE">
                        <w:pPr>
                          <w:jc w:val="center"/>
                        </w:pPr>
                      </w:p>
                      <w:p w:rsidR="00D0658E" w:rsidRDefault="00D0658E" w:rsidP="00C71CDE">
                        <w:pPr>
                          <w:jc w:val="center"/>
                        </w:pPr>
                      </w:p>
                    </w:txbxContent>
                  </v:textbox>
                </v:shape>
                <v:shape id="Text Box 60" o:spid="_x0000_s1037" type="#_x0000_t202" style="position:absolute;left:4752;top:1197;width:3602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hfxMQA&#10;AADbAAAADwAAAGRycy9kb3ducmV2LnhtbESPQWvCQBSE7wX/w/IK3uqmtkobXcUGBAUPiRXp8ZF9&#10;JsHs25hdY/rvXaHQ4zAz3zDzZW9q0VHrKssKXkcRCOLc6ooLBYfv9csHCOeRNdaWScEvOVguBk9z&#10;jLW9cUbd3hciQNjFqKD0vomldHlJBt3INsTBO9nWoA+yLaRu8RbgppbjKJpKgxWHhRIbSkrKz/ur&#10;UfD585X2O7edZpctn2lyTHRqK6WGz/1qBsJT7//Df+2NVvD+Bo8v4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IX8TEAAAA2wAAAA8AAAAAAAAAAAAAAAAAmAIAAGRycy9k&#10;b3ducmV2LnhtbFBLBQYAAAAABAAEAPUAAACJAwAAAAA=&#10;" strokeweight=".26mm">
                  <v:textbox>
                    <w:txbxContent>
                      <w:p w:rsidR="00D0658E" w:rsidRPr="00DC611A" w:rsidRDefault="00D0658E" w:rsidP="00C71CDE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C611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Уведомление заявителя об отказе в оказании адресной социальной помощи </w:t>
                        </w:r>
                      </w:p>
                    </w:txbxContent>
                  </v:textbox>
                </v:shape>
                <v:line id="Line 61" o:spid="_x0000_s1038" style="position:absolute;visibility:visible;mso-wrap-style:square" from="2450,571" to="2450,1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uzkMMAAADbAAAADwAAAGRycy9kb3ducmV2LnhtbESPT2sCMRTE7wW/Q3hCbzWrVZHVKKVa&#10;kPYg/rl4e2yeu4ublyWJbvrtTaHgcZj5zTCLVTSNuJPztWUFw0EGgriwuuZSwen49TYD4QOyxsYy&#10;KfglD6tl72WBubYd7+l+CKVIJexzVFCF0OZS+qIig35gW+LkXawzGJJ0pdQOu1RuGjnKsqk0WHNa&#10;qLClz4qK6+FmFIx3cR3p533C3fe5bOLE7bqNU+q1Hz/mIALF8Az/01uduDH8fU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Ls5DDAAAA2wAAAA8AAAAAAAAAAAAA&#10;AAAAoQIAAGRycy9kb3ducmV2LnhtbFBLBQYAAAAABAAEAPkAAACRAwAAAAA=&#10;" strokeweight=".26mm">
                  <v:stroke endarrow="block" joinstyle="miter"/>
                </v:line>
                <v:line id="Line 62" o:spid="_x0000_s1039" style="position:absolute;visibility:visible;mso-wrap-style:square" from="6200,571" to="6200,1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cWC8MAAADbAAAADwAAAGRycy9kb3ducmV2LnhtbESPQWsCMRSE70L/Q3iF3jRb64qsRim2&#10;BdGDVL14e2xed5duXpYkdeO/N4LQ4zDzzTCLVTStuJDzjWUFr6MMBHFpdcOVgtPxazgD4QOyxtYy&#10;KbiSh9XyabDAQtuev+lyCJVIJewLVFCH0BVS+rImg35kO+Lk/VhnMCTpKqkd9qnctHKcZVNpsOG0&#10;UGNH65rK38OfUTDZx49Iu7ec++25amPu9v2nU+rlOb7PQQSK4T/8oDc6cTn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HFgvDAAAA2wAAAA8AAAAAAAAAAAAA&#10;AAAAoQIAAGRycy9kb3ducmV2LnhtbFBLBQYAAAAABAAEAPkAAACRAwAAAAA=&#10;" strokeweight=".26mm">
                  <v:stroke endarrow="block" joinstyle="miter"/>
                </v:line>
                <w10:anchorlock/>
              </v:group>
            </w:pict>
          </mc:Fallback>
        </mc:AlternateContent>
      </w:r>
    </w:p>
    <w:p w:rsidR="00C71CDE" w:rsidRPr="0060781D" w:rsidRDefault="00C71CDE" w:rsidP="00C71CDE">
      <w:pPr>
        <w:suppressAutoHyphens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C71CDE" w:rsidRPr="0060781D" w:rsidRDefault="00C71CDE" w:rsidP="00C71CDE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C71CDE" w:rsidRPr="0060781D" w:rsidRDefault="00C71CDE" w:rsidP="00C71CDE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622434" w:rsidRPr="0060781D" w:rsidRDefault="00622434" w:rsidP="00C71CDE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622434" w:rsidRPr="0060781D" w:rsidRDefault="00622434" w:rsidP="00C71CDE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622434" w:rsidRPr="0060781D" w:rsidRDefault="00622434" w:rsidP="00C71CDE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622434" w:rsidRPr="0060781D" w:rsidRDefault="00622434" w:rsidP="00C71CDE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622434" w:rsidRPr="0060781D" w:rsidRDefault="00622434" w:rsidP="00C71CDE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622434" w:rsidRPr="0060781D" w:rsidRDefault="00622434" w:rsidP="00C71CDE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622434" w:rsidRPr="0060781D" w:rsidRDefault="00622434" w:rsidP="00C71CDE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411B4B" w:rsidRPr="0060781D" w:rsidRDefault="00411B4B" w:rsidP="00C71CDE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</w:p>
    <w:p w:rsidR="00C71CDE" w:rsidRPr="0060781D" w:rsidRDefault="00C71CDE" w:rsidP="00C71CDE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  <w:proofErr w:type="gramStart"/>
      <w:r w:rsidRPr="0060781D">
        <w:rPr>
          <w:rFonts w:ascii="Times New Roman" w:hAnsi="Times New Roman"/>
          <w:sz w:val="28"/>
          <w:szCs w:val="28"/>
          <w:lang w:eastAsia="ar-SA"/>
        </w:rPr>
        <w:t xml:space="preserve"> Б</w:t>
      </w:r>
      <w:proofErr w:type="gramEnd"/>
      <w:r w:rsidRPr="0060781D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C71CDE" w:rsidRPr="0060781D" w:rsidRDefault="00C71CDE" w:rsidP="00C71CDE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Cs/>
          <w:sz w:val="28"/>
          <w:szCs w:val="28"/>
          <w:lang w:eastAsia="ar-SA"/>
        </w:rPr>
      </w:pPr>
      <w:r w:rsidRPr="0060781D">
        <w:rPr>
          <w:rFonts w:ascii="Times New Roman" w:eastAsia="Arial" w:hAnsi="Times New Roman"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Pr="0060781D">
        <w:rPr>
          <w:rFonts w:ascii="Times New Roman" w:eastAsia="Arial" w:hAnsi="Times New Roman"/>
          <w:sz w:val="28"/>
          <w:szCs w:val="28"/>
          <w:lang w:eastAsia="ar-SA"/>
        </w:rPr>
        <w:t>Администрации</w:t>
      </w:r>
      <w:proofErr w:type="gramEnd"/>
      <w:r w:rsidRPr="0060781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622434" w:rsidRPr="0060781D">
        <w:rPr>
          <w:rFonts w:ascii="Times New Roman" w:eastAsia="Arial" w:hAnsi="Times New Roman"/>
          <w:sz w:val="28"/>
          <w:szCs w:val="28"/>
          <w:lang w:eastAsia="ar-SA"/>
        </w:rPr>
        <w:t>ЗАТО г.</w:t>
      </w:r>
      <w:r w:rsidRPr="0060781D">
        <w:rPr>
          <w:rFonts w:ascii="Times New Roman" w:eastAsia="Arial" w:hAnsi="Times New Roman"/>
          <w:sz w:val="28"/>
          <w:szCs w:val="28"/>
          <w:lang w:eastAsia="ar-SA"/>
        </w:rPr>
        <w:t xml:space="preserve"> Железногорск по предоставлению муниципальной услуги </w:t>
      </w:r>
      <w:r w:rsidRPr="0060781D">
        <w:rPr>
          <w:rFonts w:ascii="Times New Roman" w:eastAsia="Arial" w:hAnsi="Times New Roman"/>
          <w:bCs/>
          <w:sz w:val="28"/>
          <w:szCs w:val="28"/>
          <w:lang w:eastAsia="ar-SA"/>
        </w:rPr>
        <w:t>«Оказание адресной социальной помощи отдельным категориям граждан»</w:t>
      </w:r>
    </w:p>
    <w:p w:rsidR="00C71CDE" w:rsidRPr="0060781D" w:rsidRDefault="00C71CDE" w:rsidP="00C71CDE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p w:rsidR="00D73D86" w:rsidRPr="0060781D" w:rsidRDefault="00D73D86" w:rsidP="00D73D86">
      <w:pPr>
        <w:suppressAutoHyphens/>
        <w:ind w:left="4962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 xml:space="preserve">Руководителю </w:t>
      </w:r>
    </w:p>
    <w:p w:rsidR="00D73D86" w:rsidRPr="0060781D" w:rsidRDefault="00D73D86" w:rsidP="00D73D86">
      <w:pPr>
        <w:suppressAutoHyphens/>
        <w:ind w:left="4962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>УСЗН Администрации</w:t>
      </w:r>
    </w:p>
    <w:p w:rsidR="00D73D86" w:rsidRPr="0060781D" w:rsidRDefault="00D73D86" w:rsidP="00D73D86">
      <w:pPr>
        <w:suppressAutoHyphens/>
        <w:ind w:left="4962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 xml:space="preserve">ЗАТО </w:t>
      </w:r>
      <w:proofErr w:type="spellStart"/>
      <w:r w:rsidRPr="0060781D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60781D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60781D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</w:p>
    <w:p w:rsidR="00C71CDE" w:rsidRPr="0060781D" w:rsidRDefault="00C71CDE" w:rsidP="00C71CDE">
      <w:pPr>
        <w:suppressAutoHyphens/>
        <w:jc w:val="right"/>
        <w:rPr>
          <w:sz w:val="28"/>
          <w:lang w:eastAsia="ar-SA"/>
        </w:rPr>
      </w:pPr>
    </w:p>
    <w:p w:rsidR="00C71CDE" w:rsidRPr="0060781D" w:rsidRDefault="00622434" w:rsidP="00C71CDE">
      <w:pPr>
        <w:suppressAutoHyphens/>
        <w:autoSpaceDE w:val="0"/>
        <w:jc w:val="center"/>
        <w:rPr>
          <w:rFonts w:ascii="Times New Roman" w:eastAsia="Arial" w:hAnsi="Times New Roman"/>
          <w:b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b/>
          <w:sz w:val="26"/>
          <w:szCs w:val="26"/>
          <w:lang w:eastAsia="ar-SA"/>
        </w:rPr>
        <w:t>ЗАЯВЛЕНИ</w:t>
      </w:r>
      <w:r w:rsidR="00C71CDE" w:rsidRPr="0060781D">
        <w:rPr>
          <w:rFonts w:ascii="Times New Roman" w:eastAsia="Arial" w:hAnsi="Times New Roman"/>
          <w:b/>
          <w:sz w:val="26"/>
          <w:szCs w:val="26"/>
          <w:lang w:eastAsia="ar-SA"/>
        </w:rPr>
        <w:t>Е</w:t>
      </w:r>
    </w:p>
    <w:p w:rsidR="00C71CDE" w:rsidRPr="0060781D" w:rsidRDefault="00FB2C33" w:rsidP="00C71CDE">
      <w:pPr>
        <w:suppressAutoHyphens/>
        <w:autoSpaceDE w:val="0"/>
        <w:jc w:val="both"/>
        <w:rPr>
          <w:rFonts w:ascii="Times New Roman" w:eastAsia="Arial" w:hAnsi="Times New Roman"/>
          <w:i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92225C" wp14:editId="533D1E87">
                <wp:simplePos x="0" y="0"/>
                <wp:positionH relativeFrom="column">
                  <wp:posOffset>833120</wp:posOffset>
                </wp:positionH>
                <wp:positionV relativeFrom="paragraph">
                  <wp:posOffset>185420</wp:posOffset>
                </wp:positionV>
                <wp:extent cx="5353050" cy="0"/>
                <wp:effectExtent l="13970" t="13970" r="5080" b="5080"/>
                <wp:wrapNone/>
                <wp:docPr id="33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2" o:spid="_x0000_s1026" type="#_x0000_t32" style="position:absolute;margin-left:65.6pt;margin-top:14.6pt;width:421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Фамилия                                    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26DF6F" wp14:editId="755681DC">
                <wp:simplePos x="0" y="0"/>
                <wp:positionH relativeFrom="column">
                  <wp:posOffset>499745</wp:posOffset>
                </wp:positionH>
                <wp:positionV relativeFrom="paragraph">
                  <wp:posOffset>176530</wp:posOffset>
                </wp:positionV>
                <wp:extent cx="5686425" cy="0"/>
                <wp:effectExtent l="13970" t="5080" r="5080" b="13970"/>
                <wp:wrapNone/>
                <wp:docPr id="32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6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39.35pt;margin-top:13.9pt;width:447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 Имя                                             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FA4F46" wp14:editId="4ABFEF98">
                <wp:simplePos x="0" y="0"/>
                <wp:positionH relativeFrom="column">
                  <wp:posOffset>833120</wp:posOffset>
                </wp:positionH>
                <wp:positionV relativeFrom="paragraph">
                  <wp:posOffset>162560</wp:posOffset>
                </wp:positionV>
                <wp:extent cx="5353050" cy="0"/>
                <wp:effectExtent l="13970" t="10160" r="5080" b="8890"/>
                <wp:wrapNone/>
                <wp:docPr id="31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65.6pt;margin-top:12.8pt;width:421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 Отчество                                  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i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B2F4AC" wp14:editId="6A611843">
                <wp:simplePos x="0" y="0"/>
                <wp:positionH relativeFrom="column">
                  <wp:posOffset>1290320</wp:posOffset>
                </wp:positionH>
                <wp:positionV relativeFrom="paragraph">
                  <wp:posOffset>177165</wp:posOffset>
                </wp:positionV>
                <wp:extent cx="4895850" cy="0"/>
                <wp:effectExtent l="13970" t="5715" r="5080" b="13335"/>
                <wp:wrapNone/>
                <wp:docPr id="30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101.6pt;margin-top:13.95pt;width:385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EuL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 Дата рождения                         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ABCE7D" wp14:editId="001D7CDD">
                <wp:simplePos x="0" y="0"/>
                <wp:positionH relativeFrom="column">
                  <wp:posOffset>633095</wp:posOffset>
                </wp:positionH>
                <wp:positionV relativeFrom="paragraph">
                  <wp:posOffset>182245</wp:posOffset>
                </wp:positionV>
                <wp:extent cx="5553075" cy="0"/>
                <wp:effectExtent l="13970" t="10795" r="5080" b="8255"/>
                <wp:wrapNone/>
                <wp:docPr id="29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3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49.85pt;margin-top:14.35pt;width:437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 Адрес                  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4CAEDA" wp14:editId="4EDCB377">
                <wp:simplePos x="0" y="0"/>
                <wp:positionH relativeFrom="column">
                  <wp:posOffset>3795395</wp:posOffset>
                </wp:positionH>
                <wp:positionV relativeFrom="paragraph">
                  <wp:posOffset>177800</wp:posOffset>
                </wp:positionV>
                <wp:extent cx="2390775" cy="0"/>
                <wp:effectExtent l="13970" t="6350" r="5080" b="12700"/>
                <wp:wrapNone/>
                <wp:docPr id="28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0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298.85pt;margin-top:14pt;width:188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 _________________________________ Телефон                    </w:t>
      </w:r>
    </w:p>
    <w:p w:rsidR="00C71CDE" w:rsidRPr="0060781D" w:rsidRDefault="00C71CDE" w:rsidP="00C71CDE">
      <w:pPr>
        <w:suppressAutoHyphens/>
        <w:autoSpaceDE w:val="0"/>
        <w:jc w:val="center"/>
        <w:rPr>
          <w:rFonts w:ascii="Times New Roman" w:eastAsia="Arial" w:hAnsi="Times New Roman"/>
          <w:sz w:val="26"/>
          <w:szCs w:val="26"/>
          <w:lang w:eastAsia="ar-SA"/>
        </w:rPr>
      </w:pP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D832A8" wp14:editId="6E1C366A">
                <wp:simplePos x="0" y="0"/>
                <wp:positionH relativeFrom="column">
                  <wp:posOffset>3437890</wp:posOffset>
                </wp:positionH>
                <wp:positionV relativeFrom="paragraph">
                  <wp:posOffset>179705</wp:posOffset>
                </wp:positionV>
                <wp:extent cx="2748280" cy="635"/>
                <wp:effectExtent l="8890" t="8255" r="5080" b="10160"/>
                <wp:wrapNone/>
                <wp:docPr id="27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8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270.7pt;margin-top:14.15pt;width:216.4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 Прошу оказать адресную социальную помощь        </w:t>
      </w:r>
    </w:p>
    <w:p w:rsidR="00C71CDE" w:rsidRPr="0060781D" w:rsidRDefault="00C71CDE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</w:p>
    <w:p w:rsidR="00C71CDE" w:rsidRPr="0060781D" w:rsidRDefault="00FB2C33" w:rsidP="00C71CDE">
      <w:pPr>
        <w:suppressAutoHyphens/>
        <w:autoSpaceDE w:val="0"/>
        <w:jc w:val="right"/>
        <w:rPr>
          <w:rFonts w:ascii="Times New Roman" w:eastAsia="Arial" w:hAnsi="Times New Roman"/>
          <w:sz w:val="28"/>
          <w:szCs w:val="22"/>
          <w:lang w:eastAsia="ar-SA"/>
        </w:rPr>
      </w:pPr>
      <w:r w:rsidRPr="0060781D">
        <w:rPr>
          <w:rFonts w:ascii="Times New Roman" w:eastAsia="Arial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238975" wp14:editId="6E5CFD02">
                <wp:simplePos x="0" y="0"/>
                <wp:positionH relativeFrom="column">
                  <wp:posOffset>123825</wp:posOffset>
                </wp:positionH>
                <wp:positionV relativeFrom="paragraph">
                  <wp:posOffset>152400</wp:posOffset>
                </wp:positionV>
                <wp:extent cx="6062345" cy="635"/>
                <wp:effectExtent l="9525" t="9525" r="5080" b="8890"/>
                <wp:wrapNone/>
                <wp:docPr id="26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23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26" type="#_x0000_t32" style="position:absolute;margin-left:9.75pt;margin-top:12pt;width:477.3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"/>
            </w:pict>
          </mc:Fallback>
        </mc:AlternateContent>
      </w:r>
      <w:r w:rsidRPr="0060781D">
        <w:rPr>
          <w:rFonts w:ascii="Times New Roman" w:eastAsia="Arial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44C30D" wp14:editId="0CFBC50F">
                <wp:simplePos x="0" y="0"/>
                <wp:positionH relativeFrom="column">
                  <wp:posOffset>69215</wp:posOffset>
                </wp:positionH>
                <wp:positionV relativeFrom="paragraph">
                  <wp:posOffset>-635</wp:posOffset>
                </wp:positionV>
                <wp:extent cx="6116955" cy="0"/>
                <wp:effectExtent l="12065" t="8890" r="5080" b="10160"/>
                <wp:wrapNone/>
                <wp:docPr id="25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5.45pt;margin-top:-.05pt;width:481.6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hp7HgIAAD0EAAAOAAAAZHJzL2Uyb0RvYy54bWysU8GO2jAQvVfqP1i+s0loY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"/>
            </w:pict>
          </mc:Fallback>
        </mc:AlternateContent>
      </w:r>
    </w:p>
    <w:p w:rsidR="00C71CDE" w:rsidRPr="0060781D" w:rsidRDefault="00C71CDE" w:rsidP="00C71CDE">
      <w:pPr>
        <w:suppressAutoHyphens/>
        <w:autoSpaceDE w:val="0"/>
        <w:jc w:val="both"/>
        <w:rPr>
          <w:rFonts w:ascii="Times New Roman" w:eastAsia="Arial" w:hAnsi="Times New Roman"/>
          <w:bCs/>
          <w:sz w:val="26"/>
          <w:szCs w:val="26"/>
          <w:lang w:eastAsia="ar-SA"/>
        </w:rPr>
      </w:pPr>
    </w:p>
    <w:p w:rsidR="00C71CDE" w:rsidRPr="0060781D" w:rsidRDefault="00C71CDE" w:rsidP="00C71CDE">
      <w:pPr>
        <w:suppressAutoHyphens/>
        <w:autoSpaceDE w:val="0"/>
        <w:jc w:val="both"/>
        <w:rPr>
          <w:rFonts w:ascii="Times New Roman" w:eastAsia="Arial" w:hAnsi="Times New Roman"/>
          <w:bCs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bCs/>
          <w:sz w:val="26"/>
          <w:szCs w:val="26"/>
          <w:lang w:eastAsia="ar-SA"/>
        </w:rPr>
        <w:t>Выплату адресной социальной помощи прошу:</w:t>
      </w:r>
      <w:r w:rsidRPr="0060781D">
        <w:rPr>
          <w:rFonts w:ascii="Times New Roman" w:eastAsia="Arial" w:hAnsi="Times New Roman"/>
          <w:b/>
          <w:bCs/>
          <w:sz w:val="26"/>
          <w:szCs w:val="26"/>
          <w:lang w:eastAsia="ar-SA"/>
        </w:rPr>
        <w:t xml:space="preserve"> </w:t>
      </w:r>
    </w:p>
    <w:p w:rsidR="00C71CDE" w:rsidRPr="0060781D" w:rsidRDefault="00CD7E8C" w:rsidP="00C71CDE">
      <w:pPr>
        <w:widowControl w:val="0"/>
        <w:suppressAutoHyphens/>
        <w:autoSpaceDE w:val="0"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>1.  П</w: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еречислить на мой счет (счет по вкладу / счет банковской карты) №:    </w:t>
      </w:r>
    </w:p>
    <w:p w:rsidR="00C71CDE" w:rsidRPr="0060781D" w:rsidRDefault="00C71CDE" w:rsidP="00C71CDE">
      <w:pPr>
        <w:widowControl w:val="0"/>
        <w:suppressAutoHyphens/>
        <w:autoSpaceDE w:val="0"/>
        <w:jc w:val="both"/>
        <w:rPr>
          <w:rFonts w:ascii="Times New Roman" w:eastAsia="Arial" w:hAnsi="Times New Roman"/>
          <w:sz w:val="25"/>
          <w:szCs w:val="25"/>
          <w:lang w:eastAsia="ar-SA"/>
        </w:rPr>
      </w:pPr>
      <w:r w:rsidRPr="0060781D">
        <w:rPr>
          <w:rFonts w:ascii="Marlett" w:eastAsia="Arial" w:hAnsi="Marlett" w:cs="Courier New"/>
          <w:sz w:val="44"/>
          <w:szCs w:val="44"/>
          <w:lang w:eastAsia="ar-SA"/>
        </w:rPr>
        <w:t>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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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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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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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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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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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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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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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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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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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</w:t>
      </w:r>
      <w:r w:rsidRPr="0060781D">
        <w:rPr>
          <w:rFonts w:ascii="Courier New" w:eastAsia="Arial" w:hAnsi="Courier New" w:cs="Courier New"/>
          <w:sz w:val="44"/>
          <w:szCs w:val="44"/>
          <w:lang w:eastAsia="ar-SA"/>
        </w:rPr>
        <w:t>-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</w:t>
      </w:r>
      <w:r w:rsidRPr="0060781D">
        <w:rPr>
          <w:rFonts w:ascii="Marlett" w:eastAsia="Arial" w:hAnsi="Marlett" w:cs="Courier New"/>
          <w:sz w:val="44"/>
          <w:szCs w:val="44"/>
          <w:lang w:eastAsia="ar-SA"/>
        </w:rPr>
        <w:t></w:t>
      </w:r>
    </w:p>
    <w:p w:rsidR="00C71CDE" w:rsidRPr="0060781D" w:rsidRDefault="00C71CDE" w:rsidP="00C71CDE">
      <w:pPr>
        <w:widowControl w:val="0"/>
        <w:suppressAutoHyphens/>
        <w:autoSpaceDE w:val="0"/>
        <w:jc w:val="both"/>
        <w:rPr>
          <w:rFonts w:ascii="Times New Roman" w:eastAsia="Arial" w:hAnsi="Times New Roman"/>
          <w:sz w:val="25"/>
          <w:szCs w:val="25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открытый </w:t>
      </w:r>
      <w:r w:rsidR="009308E7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в </w:t>
      </w:r>
      <w:r w:rsidRPr="0060781D">
        <w:rPr>
          <w:rFonts w:ascii="Times New Roman" w:eastAsia="Arial" w:hAnsi="Times New Roman"/>
          <w:sz w:val="25"/>
          <w:szCs w:val="25"/>
          <w:lang w:eastAsia="ar-SA"/>
        </w:rPr>
        <w:t>_________________________________</w:t>
      </w:r>
      <w:r w:rsidR="009308E7" w:rsidRPr="0060781D">
        <w:rPr>
          <w:rFonts w:ascii="Times New Roman" w:eastAsia="Arial" w:hAnsi="Times New Roman"/>
          <w:sz w:val="25"/>
          <w:szCs w:val="25"/>
          <w:lang w:eastAsia="ar-SA"/>
        </w:rPr>
        <w:t>______________________________</w:t>
      </w:r>
    </w:p>
    <w:p w:rsidR="00C71CDE" w:rsidRPr="0060781D" w:rsidRDefault="00C71CDE" w:rsidP="00C71CDE">
      <w:pPr>
        <w:widowControl w:val="0"/>
        <w:suppressAutoHyphens/>
        <w:autoSpaceDE w:val="0"/>
        <w:jc w:val="both"/>
        <w:rPr>
          <w:rFonts w:ascii="Times New Roman" w:eastAsia="Arial" w:hAnsi="Times New Roman"/>
          <w:sz w:val="20"/>
          <w:lang w:eastAsia="ar-SA"/>
        </w:rPr>
      </w:pPr>
      <w:r w:rsidRPr="0060781D">
        <w:rPr>
          <w:rFonts w:ascii="Times New Roman" w:eastAsia="Arial" w:hAnsi="Times New Roman"/>
          <w:sz w:val="20"/>
          <w:lang w:eastAsia="ar-SA"/>
        </w:rPr>
        <w:t xml:space="preserve">                                                                       (наименование кредитной организации)</w:t>
      </w:r>
    </w:p>
    <w:p w:rsidR="008D1EC3" w:rsidRPr="0060781D" w:rsidRDefault="008D1EC3" w:rsidP="00C71CDE">
      <w:pPr>
        <w:widowControl w:val="0"/>
        <w:suppressAutoHyphens/>
        <w:autoSpaceDE w:val="0"/>
        <w:jc w:val="both"/>
        <w:rPr>
          <w:rFonts w:ascii="Times New Roman" w:eastAsia="Arial" w:hAnsi="Times New Roman"/>
          <w:sz w:val="22"/>
          <w:szCs w:val="22"/>
          <w:lang w:eastAsia="ar-SA"/>
        </w:rPr>
      </w:pPr>
    </w:p>
    <w:p w:rsidR="00C71CDE" w:rsidRPr="0060781D" w:rsidRDefault="00C71CDE" w:rsidP="00C71CDE">
      <w:pPr>
        <w:widowControl w:val="0"/>
        <w:suppressAutoHyphens/>
        <w:autoSpaceDE w:val="0"/>
        <w:jc w:val="both"/>
        <w:rPr>
          <w:rFonts w:ascii="Times New Roman" w:eastAsia="Arial" w:hAnsi="Times New Roman"/>
          <w:sz w:val="22"/>
          <w:szCs w:val="22"/>
          <w:lang w:eastAsia="ar-SA"/>
        </w:rPr>
      </w:pPr>
      <w:r w:rsidRPr="0060781D">
        <w:rPr>
          <w:rFonts w:ascii="Times New Roman" w:eastAsia="Arial" w:hAnsi="Times New Roman"/>
          <w:sz w:val="22"/>
          <w:szCs w:val="22"/>
          <w:lang w:eastAsia="ar-SA"/>
        </w:rPr>
        <w:t>При закрытии лицевого счета обязуюсь сообщить об этом в орган социальной защиты населения в пятидневный срок.</w:t>
      </w:r>
    </w:p>
    <w:p w:rsidR="008D1EC3" w:rsidRPr="0060781D" w:rsidRDefault="008D1EC3" w:rsidP="00C71CDE">
      <w:pPr>
        <w:widowControl w:val="0"/>
        <w:suppressAutoHyphens/>
        <w:autoSpaceDE w:val="0"/>
        <w:jc w:val="both"/>
        <w:rPr>
          <w:rFonts w:ascii="Times New Roman" w:eastAsia="Arial" w:hAnsi="Times New Roman"/>
          <w:sz w:val="26"/>
          <w:szCs w:val="26"/>
          <w:lang w:eastAsia="ar-SA"/>
        </w:rPr>
      </w:pPr>
    </w:p>
    <w:p w:rsidR="00C71CDE" w:rsidRPr="0060781D" w:rsidRDefault="00C71CDE" w:rsidP="00C71CDE">
      <w:pPr>
        <w:widowControl w:val="0"/>
        <w:suppressAutoHyphens/>
        <w:autoSpaceDE w:val="0"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2. </w:t>
      </w:r>
      <w:r w:rsidR="00CD7E8C" w:rsidRPr="0060781D">
        <w:rPr>
          <w:rFonts w:ascii="Times New Roman" w:eastAsia="Arial" w:hAnsi="Times New Roman"/>
          <w:sz w:val="26"/>
          <w:szCs w:val="26"/>
          <w:lang w:eastAsia="ar-SA"/>
        </w:rPr>
        <w:t>В</w:t>
      </w:r>
      <w:r w:rsidRPr="0060781D">
        <w:rPr>
          <w:rFonts w:ascii="Times New Roman" w:eastAsia="Arial" w:hAnsi="Times New Roman"/>
          <w:sz w:val="26"/>
          <w:szCs w:val="26"/>
          <w:lang w:eastAsia="ar-SA"/>
        </w:rPr>
        <w:t>ыплатить через отделение федеральной почтовой связи  №______________,   с доставкой на дом / без доставки на дом.</w:t>
      </w:r>
    </w:p>
    <w:p w:rsidR="008D1EC3" w:rsidRPr="0060781D" w:rsidRDefault="008D1EC3" w:rsidP="00C71CDE">
      <w:pPr>
        <w:widowControl w:val="0"/>
        <w:suppressAutoHyphens/>
        <w:autoSpaceDE w:val="0"/>
        <w:jc w:val="both"/>
        <w:rPr>
          <w:rFonts w:ascii="Times New Roman" w:eastAsia="Arial" w:hAnsi="Times New Roman"/>
          <w:sz w:val="26"/>
          <w:szCs w:val="26"/>
          <w:lang w:eastAsia="ar-SA"/>
        </w:rPr>
      </w:pPr>
    </w:p>
    <w:p w:rsidR="00C71CDE" w:rsidRPr="0060781D" w:rsidRDefault="00CD7E8C" w:rsidP="00C71CDE">
      <w:pPr>
        <w:widowControl w:val="0"/>
        <w:suppressAutoHyphens/>
        <w:autoSpaceDE w:val="0"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>3. В</w: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ыплатить через кассу </w:t>
      </w:r>
      <w:r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УСЗН Администрации ЗАТО </w:t>
      </w:r>
      <w:proofErr w:type="spellStart"/>
      <w:r w:rsidRPr="0060781D">
        <w:rPr>
          <w:rFonts w:ascii="Times New Roman" w:eastAsia="Arial" w:hAnsi="Times New Roman"/>
          <w:sz w:val="26"/>
          <w:szCs w:val="26"/>
          <w:lang w:eastAsia="ar-SA"/>
        </w:rPr>
        <w:t>г</w:t>
      </w:r>
      <w:proofErr w:type="gramStart"/>
      <w:r w:rsidRPr="0060781D">
        <w:rPr>
          <w:rFonts w:ascii="Times New Roman" w:eastAsia="Arial" w:hAnsi="Times New Roman"/>
          <w:sz w:val="26"/>
          <w:szCs w:val="26"/>
          <w:lang w:eastAsia="ar-SA"/>
        </w:rPr>
        <w:t>.Ж</w:t>
      </w:r>
      <w:proofErr w:type="gramEnd"/>
      <w:r w:rsidRPr="0060781D">
        <w:rPr>
          <w:rFonts w:ascii="Times New Roman" w:eastAsia="Arial" w:hAnsi="Times New Roman"/>
          <w:sz w:val="26"/>
          <w:szCs w:val="26"/>
          <w:lang w:eastAsia="ar-SA"/>
        </w:rPr>
        <w:t>елезногорск</w:t>
      </w:r>
      <w:proofErr w:type="spellEnd"/>
      <w:r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 w:rsidRPr="0060781D">
        <w:rPr>
          <w:rFonts w:ascii="Times New Roman" w:eastAsia="Arial" w:hAnsi="Times New Roman"/>
          <w:sz w:val="26"/>
          <w:szCs w:val="26"/>
          <w:u w:val="single"/>
          <w:lang w:eastAsia="ar-SA"/>
        </w:rPr>
        <w:tab/>
        <w:t>.</w:t>
      </w:r>
    </w:p>
    <w:p w:rsidR="00C71CDE" w:rsidRPr="0060781D" w:rsidRDefault="00C71CDE" w:rsidP="00C71CDE">
      <w:pPr>
        <w:widowControl w:val="0"/>
        <w:suppressAutoHyphens/>
        <w:autoSpaceDE w:val="0"/>
        <w:jc w:val="both"/>
        <w:rPr>
          <w:rFonts w:ascii="Courier New" w:eastAsia="Arial" w:hAnsi="Courier New" w:cs="Courier New"/>
          <w:b/>
          <w:bCs/>
          <w:sz w:val="26"/>
          <w:szCs w:val="26"/>
          <w:lang w:eastAsia="ar-SA"/>
        </w:rPr>
      </w:pPr>
    </w:p>
    <w:p w:rsidR="00C71CDE" w:rsidRPr="0060781D" w:rsidRDefault="00C71CDE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>Приложение:</w:t>
      </w:r>
    </w:p>
    <w:p w:rsidR="00C71CDE" w:rsidRPr="0060781D" w:rsidRDefault="00C71CDE" w:rsidP="00C71CDE">
      <w:pPr>
        <w:suppressAutoHyphens/>
        <w:autoSpaceDE w:val="0"/>
        <w:jc w:val="right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>______________________________________________________________________________________________________________________________________________</w:t>
      </w:r>
    </w:p>
    <w:p w:rsidR="00C71CDE" w:rsidRPr="0060781D" w:rsidRDefault="00C71CDE" w:rsidP="00C71CDE">
      <w:pPr>
        <w:suppressAutoHyphens/>
        <w:autoSpaceDE w:val="0"/>
        <w:jc w:val="right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>_______________________________________________________________________</w:t>
      </w:r>
    </w:p>
    <w:p w:rsidR="00C71CDE" w:rsidRPr="0060781D" w:rsidRDefault="00C71CDE" w:rsidP="00C71CDE">
      <w:pPr>
        <w:suppressAutoHyphens/>
        <w:autoSpaceDE w:val="0"/>
        <w:jc w:val="right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>_______________________________________________________________________</w:t>
      </w:r>
    </w:p>
    <w:p w:rsidR="00C71CDE" w:rsidRPr="0060781D" w:rsidRDefault="00C71CDE" w:rsidP="00C71CDE">
      <w:pPr>
        <w:suppressAutoHyphens/>
        <w:autoSpaceDE w:val="0"/>
        <w:jc w:val="right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>_______________________________________________________________________</w:t>
      </w:r>
    </w:p>
    <w:p w:rsidR="00C71CDE" w:rsidRPr="0060781D" w:rsidRDefault="00C71CDE" w:rsidP="00C71CDE">
      <w:pPr>
        <w:suppressAutoHyphens/>
        <w:autoSpaceDE w:val="0"/>
        <w:rPr>
          <w:rFonts w:ascii="Times New Roman" w:eastAsia="Arial" w:hAnsi="Times New Roman"/>
          <w:sz w:val="28"/>
          <w:szCs w:val="22"/>
          <w:lang w:eastAsia="ar-SA"/>
        </w:rPr>
      </w:pPr>
    </w:p>
    <w:p w:rsidR="00411B4B" w:rsidRPr="0060781D" w:rsidRDefault="00C71CDE" w:rsidP="008D1EC3">
      <w:pPr>
        <w:suppressAutoHyphens/>
        <w:autoSpaceDE w:val="0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>«____» ____________________ 20 __ г.</w:t>
      </w:r>
      <w:r w:rsidRPr="0060781D">
        <w:rPr>
          <w:rFonts w:ascii="Times New Roman" w:eastAsia="Arial" w:hAnsi="Times New Roman"/>
          <w:sz w:val="26"/>
          <w:szCs w:val="26"/>
          <w:lang w:eastAsia="ar-SA"/>
        </w:rPr>
        <w:tab/>
      </w:r>
      <w:r w:rsidRPr="0060781D">
        <w:rPr>
          <w:rFonts w:ascii="Times New Roman" w:eastAsia="Arial" w:hAnsi="Times New Roman"/>
          <w:sz w:val="26"/>
          <w:szCs w:val="26"/>
          <w:lang w:eastAsia="ar-SA"/>
        </w:rPr>
        <w:tab/>
        <w:t>__________________________</w:t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 xml:space="preserve"> </w:t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ab/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ab/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ab/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ab/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ab/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ab/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ab/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ab/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ab/>
      </w:r>
      <w:r w:rsidR="00DA4BBF">
        <w:rPr>
          <w:rFonts w:ascii="Times New Roman" w:eastAsia="Arial" w:hAnsi="Times New Roman"/>
          <w:sz w:val="28"/>
          <w:szCs w:val="22"/>
          <w:lang w:eastAsia="ar-SA"/>
        </w:rPr>
        <w:t xml:space="preserve">           </w:t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>(</w:t>
      </w:r>
      <w:r w:rsidRPr="0060781D">
        <w:rPr>
          <w:rFonts w:ascii="Times New Roman" w:eastAsia="Arial" w:hAnsi="Times New Roman"/>
          <w:sz w:val="22"/>
          <w:szCs w:val="22"/>
          <w:lang w:eastAsia="ar-SA"/>
        </w:rPr>
        <w:t>подпись заявителя</w:t>
      </w:r>
      <w:r w:rsidRPr="0060781D">
        <w:rPr>
          <w:rFonts w:ascii="Times New Roman" w:eastAsia="Arial" w:hAnsi="Times New Roman"/>
          <w:sz w:val="28"/>
          <w:szCs w:val="22"/>
          <w:lang w:eastAsia="ar-SA"/>
        </w:rPr>
        <w:t>)</w:t>
      </w:r>
      <w:r w:rsidRPr="0060781D">
        <w:rPr>
          <w:rFonts w:ascii="Times New Roman" w:hAnsi="Times New Roman" w:cs="Arial"/>
          <w:sz w:val="22"/>
          <w:szCs w:val="22"/>
          <w:lang w:eastAsia="ar-SA"/>
        </w:rPr>
        <w:t xml:space="preserve"> </w:t>
      </w:r>
    </w:p>
    <w:p w:rsidR="00C71CDE" w:rsidRPr="0060781D" w:rsidRDefault="00C71CDE" w:rsidP="00C71CDE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  <w:proofErr w:type="gramStart"/>
      <w:r w:rsidRPr="0060781D">
        <w:rPr>
          <w:rFonts w:ascii="Times New Roman" w:hAnsi="Times New Roman"/>
          <w:sz w:val="28"/>
          <w:szCs w:val="28"/>
          <w:lang w:eastAsia="ar-SA"/>
        </w:rPr>
        <w:t xml:space="preserve"> В</w:t>
      </w:r>
      <w:proofErr w:type="gramEnd"/>
    </w:p>
    <w:p w:rsidR="00C71CDE" w:rsidRPr="0060781D" w:rsidRDefault="00C71CDE" w:rsidP="00C71CDE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Cs/>
          <w:sz w:val="28"/>
          <w:szCs w:val="28"/>
          <w:lang w:eastAsia="ar-SA"/>
        </w:rPr>
      </w:pPr>
      <w:r w:rsidRPr="0060781D">
        <w:rPr>
          <w:rFonts w:ascii="Times New Roman" w:eastAsia="Arial" w:hAnsi="Times New Roman"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Pr="0060781D">
        <w:rPr>
          <w:rFonts w:ascii="Times New Roman" w:eastAsia="Arial" w:hAnsi="Times New Roman"/>
          <w:sz w:val="28"/>
          <w:szCs w:val="28"/>
          <w:lang w:eastAsia="ar-SA"/>
        </w:rPr>
        <w:t>Администрации</w:t>
      </w:r>
      <w:proofErr w:type="gramEnd"/>
      <w:r w:rsidRPr="0060781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622434" w:rsidRPr="0060781D">
        <w:rPr>
          <w:rFonts w:ascii="Times New Roman" w:eastAsia="Arial" w:hAnsi="Times New Roman"/>
          <w:sz w:val="28"/>
          <w:szCs w:val="28"/>
          <w:lang w:eastAsia="ar-SA"/>
        </w:rPr>
        <w:t>ЗАТО г.</w:t>
      </w:r>
      <w:r w:rsidRPr="0060781D">
        <w:rPr>
          <w:rFonts w:ascii="Times New Roman" w:eastAsia="Arial" w:hAnsi="Times New Roman"/>
          <w:sz w:val="28"/>
          <w:szCs w:val="28"/>
          <w:lang w:eastAsia="ar-SA"/>
        </w:rPr>
        <w:t xml:space="preserve"> Железногорск по предоставлению муниципальной услуги </w:t>
      </w:r>
      <w:r w:rsidRPr="0060781D">
        <w:rPr>
          <w:rFonts w:ascii="Times New Roman" w:eastAsia="Arial" w:hAnsi="Times New Roman"/>
          <w:bCs/>
          <w:sz w:val="28"/>
          <w:szCs w:val="28"/>
          <w:lang w:eastAsia="ar-SA"/>
        </w:rPr>
        <w:t>«Оказание адресной социальной помощи отдельным категориям граждан»</w:t>
      </w:r>
    </w:p>
    <w:p w:rsidR="00C71CDE" w:rsidRPr="0060781D" w:rsidRDefault="00C71CDE" w:rsidP="00C71CDE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p w:rsidR="00C71CDE" w:rsidRPr="0060781D" w:rsidRDefault="00C71CDE" w:rsidP="00C71CDE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8"/>
          <w:szCs w:val="28"/>
          <w:lang w:eastAsia="ar-SA"/>
        </w:rPr>
      </w:pPr>
      <w:r w:rsidRPr="0060781D">
        <w:rPr>
          <w:rFonts w:ascii="Times New Roman" w:eastAsia="Arial" w:hAnsi="Times New Roman"/>
          <w:b/>
          <w:bCs/>
          <w:sz w:val="28"/>
          <w:szCs w:val="28"/>
          <w:lang w:eastAsia="ar-SA"/>
        </w:rPr>
        <w:t>Образец заполнения заявления</w:t>
      </w:r>
    </w:p>
    <w:p w:rsidR="00C71CDE" w:rsidRPr="0060781D" w:rsidRDefault="00C71CDE" w:rsidP="00C71CDE">
      <w:pPr>
        <w:suppressAutoHyphens/>
        <w:ind w:left="4962"/>
        <w:rPr>
          <w:rFonts w:ascii="Times New Roman" w:hAnsi="Times New Roman"/>
          <w:sz w:val="28"/>
          <w:szCs w:val="28"/>
          <w:lang w:eastAsia="ar-SA"/>
        </w:rPr>
      </w:pPr>
    </w:p>
    <w:p w:rsidR="00D73D86" w:rsidRPr="0060781D" w:rsidRDefault="00C71CDE" w:rsidP="00C71CDE">
      <w:pPr>
        <w:suppressAutoHyphens/>
        <w:ind w:left="4962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>Руководителю</w:t>
      </w:r>
      <w:r w:rsidR="00622434" w:rsidRPr="0060781D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D73D86" w:rsidRPr="0060781D" w:rsidRDefault="00D73D86" w:rsidP="00C71CDE">
      <w:pPr>
        <w:suppressAutoHyphens/>
        <w:ind w:left="4962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>УСЗН Администрации</w:t>
      </w:r>
    </w:p>
    <w:p w:rsidR="00C71CDE" w:rsidRPr="0060781D" w:rsidRDefault="00D73D86" w:rsidP="00C71CDE">
      <w:pPr>
        <w:suppressAutoHyphens/>
        <w:ind w:left="4962"/>
        <w:rPr>
          <w:rFonts w:ascii="Times New Roman" w:hAnsi="Times New Roman"/>
          <w:sz w:val="28"/>
          <w:szCs w:val="28"/>
          <w:lang w:eastAsia="ar-SA"/>
        </w:rPr>
      </w:pPr>
      <w:r w:rsidRPr="0060781D">
        <w:rPr>
          <w:rFonts w:ascii="Times New Roman" w:hAnsi="Times New Roman"/>
          <w:sz w:val="28"/>
          <w:szCs w:val="28"/>
          <w:lang w:eastAsia="ar-SA"/>
        </w:rPr>
        <w:t xml:space="preserve">ЗАТО </w:t>
      </w:r>
      <w:proofErr w:type="spellStart"/>
      <w:r w:rsidRPr="0060781D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60781D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60781D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</w:p>
    <w:p w:rsidR="00C71CDE" w:rsidRPr="0060781D" w:rsidRDefault="00C71CDE" w:rsidP="00C71CDE">
      <w:pPr>
        <w:suppressAutoHyphens/>
        <w:rPr>
          <w:rFonts w:ascii="Times New Roman" w:hAnsi="Times New Roman"/>
          <w:sz w:val="22"/>
          <w:szCs w:val="22"/>
          <w:lang w:eastAsia="ar-SA"/>
        </w:rPr>
      </w:pPr>
    </w:p>
    <w:p w:rsidR="00C71CDE" w:rsidRPr="0060781D" w:rsidRDefault="00622434" w:rsidP="00C71CDE">
      <w:pPr>
        <w:suppressAutoHyphens/>
        <w:autoSpaceDE w:val="0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60781D">
        <w:rPr>
          <w:rFonts w:ascii="Times New Roman" w:eastAsia="Arial" w:hAnsi="Times New Roman"/>
          <w:b/>
          <w:sz w:val="24"/>
          <w:szCs w:val="24"/>
          <w:lang w:eastAsia="ar-SA"/>
        </w:rPr>
        <w:t>ЗАЯВЛЕНИ</w:t>
      </w:r>
      <w:r w:rsidR="00C71CDE" w:rsidRPr="0060781D">
        <w:rPr>
          <w:rFonts w:ascii="Times New Roman" w:eastAsia="Arial" w:hAnsi="Times New Roman"/>
          <w:b/>
          <w:sz w:val="24"/>
          <w:szCs w:val="24"/>
          <w:lang w:eastAsia="ar-SA"/>
        </w:rPr>
        <w:t>Е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i/>
          <w:sz w:val="26"/>
          <w:szCs w:val="26"/>
          <w:lang w:eastAsia="ar-SA"/>
        </w:rPr>
      </w:pPr>
      <w:r w:rsidRPr="0060781D">
        <w:rPr>
          <w:rFonts w:eastAsia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3DEE7F" wp14:editId="75F35A38">
                <wp:simplePos x="0" y="0"/>
                <wp:positionH relativeFrom="column">
                  <wp:posOffset>750570</wp:posOffset>
                </wp:positionH>
                <wp:positionV relativeFrom="paragraph">
                  <wp:posOffset>194310</wp:posOffset>
                </wp:positionV>
                <wp:extent cx="5435600" cy="0"/>
                <wp:effectExtent l="7620" t="13335" r="5080" b="5715"/>
                <wp:wrapNone/>
                <wp:docPr id="24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35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59.1pt;margin-top:15.3pt;width:428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i2I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"/>
            </w:pict>
          </mc:Fallback>
        </mc:AlternateContent>
      </w:r>
      <w:r w:rsidR="00C71CDE" w:rsidRPr="0060781D">
        <w:rPr>
          <w:rFonts w:eastAsia="Arial"/>
          <w:sz w:val="26"/>
          <w:szCs w:val="26"/>
          <w:lang w:eastAsia="ar-SA"/>
        </w:rPr>
        <w:t xml:space="preserve"> </w: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Фамилия                                     </w:t>
      </w:r>
      <w:r w:rsidR="00C71CDE" w:rsidRPr="0060781D">
        <w:rPr>
          <w:rFonts w:ascii="Times New Roman" w:eastAsia="Arial" w:hAnsi="Times New Roman"/>
          <w:i/>
          <w:sz w:val="26"/>
          <w:szCs w:val="26"/>
          <w:lang w:eastAsia="ar-SA"/>
        </w:rPr>
        <w:t>Петров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62444B" wp14:editId="71E2CE9B">
                <wp:simplePos x="0" y="0"/>
                <wp:positionH relativeFrom="column">
                  <wp:posOffset>499745</wp:posOffset>
                </wp:positionH>
                <wp:positionV relativeFrom="paragraph">
                  <wp:posOffset>176530</wp:posOffset>
                </wp:positionV>
                <wp:extent cx="5686425" cy="0"/>
                <wp:effectExtent l="13970" t="5080" r="5080" b="13970"/>
                <wp:wrapNone/>
                <wp:docPr id="23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6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39.35pt;margin-top:13.9pt;width:447.7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onyHwIAAD0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 Имя                                             </w:t>
      </w:r>
      <w:r w:rsidR="00C71CDE" w:rsidRPr="0060781D">
        <w:rPr>
          <w:rFonts w:ascii="Times New Roman" w:eastAsia="Arial" w:hAnsi="Times New Roman"/>
          <w:i/>
          <w:sz w:val="26"/>
          <w:szCs w:val="26"/>
          <w:lang w:eastAsia="ar-SA"/>
        </w:rPr>
        <w:t>Николай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7CB92D" wp14:editId="39D8DC06">
                <wp:simplePos x="0" y="0"/>
                <wp:positionH relativeFrom="column">
                  <wp:posOffset>833120</wp:posOffset>
                </wp:positionH>
                <wp:positionV relativeFrom="paragraph">
                  <wp:posOffset>162560</wp:posOffset>
                </wp:positionV>
                <wp:extent cx="5353050" cy="0"/>
                <wp:effectExtent l="13970" t="10160" r="5080" b="8890"/>
                <wp:wrapNone/>
                <wp:docPr id="22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65.6pt;margin-top:12.8pt;width:421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 Отчество                                  </w:t>
      </w:r>
      <w:r w:rsidR="00C71CDE" w:rsidRPr="0060781D">
        <w:rPr>
          <w:rFonts w:ascii="Times New Roman" w:eastAsia="Arial" w:hAnsi="Times New Roman"/>
          <w:i/>
          <w:sz w:val="26"/>
          <w:szCs w:val="26"/>
          <w:lang w:eastAsia="ar-SA"/>
        </w:rPr>
        <w:t>Михайлович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i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78E9EB" wp14:editId="04B2B085">
                <wp:simplePos x="0" y="0"/>
                <wp:positionH relativeFrom="column">
                  <wp:posOffset>1290320</wp:posOffset>
                </wp:positionH>
                <wp:positionV relativeFrom="paragraph">
                  <wp:posOffset>177165</wp:posOffset>
                </wp:positionV>
                <wp:extent cx="4895850" cy="0"/>
                <wp:effectExtent l="13970" t="5715" r="5080" b="13335"/>
                <wp:wrapNone/>
                <wp:docPr id="21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101.6pt;margin-top:13.95pt;width:385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3Ht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 Дата рождения                         </w:t>
      </w:r>
      <w:r w:rsidR="00C71CDE" w:rsidRPr="0060781D">
        <w:rPr>
          <w:rFonts w:ascii="Times New Roman" w:eastAsia="Arial" w:hAnsi="Times New Roman"/>
          <w:i/>
          <w:sz w:val="26"/>
          <w:szCs w:val="26"/>
          <w:lang w:eastAsia="ar-SA"/>
        </w:rPr>
        <w:t>15.07.1938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F6701C" wp14:editId="7D37A7C7">
                <wp:simplePos x="0" y="0"/>
                <wp:positionH relativeFrom="column">
                  <wp:posOffset>633095</wp:posOffset>
                </wp:positionH>
                <wp:positionV relativeFrom="paragraph">
                  <wp:posOffset>182245</wp:posOffset>
                </wp:positionV>
                <wp:extent cx="5553075" cy="0"/>
                <wp:effectExtent l="13970" t="10795" r="5080" b="8255"/>
                <wp:wrapNone/>
                <wp:docPr id="20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3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49.85pt;margin-top:14.35pt;width:437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 Адрес                  </w:t>
      </w:r>
      <w:r w:rsidR="00C71CDE" w:rsidRPr="0060781D">
        <w:rPr>
          <w:rFonts w:ascii="Times New Roman" w:eastAsia="Arial" w:hAnsi="Times New Roman"/>
          <w:i/>
          <w:sz w:val="26"/>
          <w:szCs w:val="26"/>
          <w:lang w:eastAsia="ar-SA"/>
        </w:rPr>
        <w:t xml:space="preserve">г. Железногорск, ул. </w:t>
      </w:r>
      <w:proofErr w:type="gramStart"/>
      <w:r w:rsidR="00C71CDE" w:rsidRPr="0060781D">
        <w:rPr>
          <w:rFonts w:ascii="Times New Roman" w:eastAsia="Arial" w:hAnsi="Times New Roman"/>
          <w:i/>
          <w:sz w:val="26"/>
          <w:szCs w:val="26"/>
          <w:lang w:eastAsia="ar-SA"/>
        </w:rPr>
        <w:t>Цветочная</w:t>
      </w:r>
      <w:proofErr w:type="gramEnd"/>
      <w:r w:rsidR="00C71CDE" w:rsidRPr="0060781D">
        <w:rPr>
          <w:rFonts w:ascii="Times New Roman" w:eastAsia="Arial" w:hAnsi="Times New Roman"/>
          <w:i/>
          <w:sz w:val="26"/>
          <w:szCs w:val="26"/>
          <w:lang w:eastAsia="ar-SA"/>
        </w:rPr>
        <w:t>, д.15, кв.10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36A71E" wp14:editId="70B60AB4">
                <wp:simplePos x="0" y="0"/>
                <wp:positionH relativeFrom="column">
                  <wp:posOffset>3795395</wp:posOffset>
                </wp:positionH>
                <wp:positionV relativeFrom="paragraph">
                  <wp:posOffset>177800</wp:posOffset>
                </wp:positionV>
                <wp:extent cx="2390775" cy="0"/>
                <wp:effectExtent l="13970" t="6350" r="5080" b="12700"/>
                <wp:wrapNone/>
                <wp:docPr id="19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0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298.85pt;margin-top:14pt;width:188.2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JZUIQIAAD0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 _________________________________ Телефон                    </w:t>
      </w:r>
      <w:r w:rsidR="00C71CDE" w:rsidRPr="0060781D">
        <w:rPr>
          <w:rFonts w:ascii="Times New Roman" w:eastAsia="Arial" w:hAnsi="Times New Roman"/>
          <w:i/>
          <w:sz w:val="26"/>
          <w:szCs w:val="26"/>
          <w:lang w:eastAsia="ar-SA"/>
        </w:rPr>
        <w:t>72-68-32</w: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</w:p>
    <w:p w:rsidR="00C71CDE" w:rsidRPr="0060781D" w:rsidRDefault="00C71CDE" w:rsidP="00C71CDE">
      <w:pPr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i/>
          <w:sz w:val="26"/>
          <w:szCs w:val="26"/>
          <w:u w:val="single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9DE3A9" wp14:editId="6833D1A3">
                <wp:simplePos x="0" y="0"/>
                <wp:positionH relativeFrom="column">
                  <wp:posOffset>3396615</wp:posOffset>
                </wp:positionH>
                <wp:positionV relativeFrom="paragraph">
                  <wp:posOffset>174625</wp:posOffset>
                </wp:positionV>
                <wp:extent cx="2789555" cy="635"/>
                <wp:effectExtent l="5715" t="12700" r="5080" b="5715"/>
                <wp:wrapNone/>
                <wp:docPr id="18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95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267.45pt;margin-top:13.75pt;width:219.65pt;height: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cW4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"/>
            </w:pict>
          </mc:Fallback>
        </mc:AlternateContent>
      </w: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165599" wp14:editId="21DE958B">
                <wp:simplePos x="0" y="0"/>
                <wp:positionH relativeFrom="column">
                  <wp:posOffset>1270</wp:posOffset>
                </wp:positionH>
                <wp:positionV relativeFrom="paragraph">
                  <wp:posOffset>365125</wp:posOffset>
                </wp:positionV>
                <wp:extent cx="6184900" cy="0"/>
                <wp:effectExtent l="10795" t="12700" r="5080" b="6350"/>
                <wp:wrapNone/>
                <wp:docPr id="1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.1pt;margin-top:28.75pt;width:487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f2M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"/>
            </w:pict>
          </mc:Fallback>
        </mc:AlternateConten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Прошу оказать адресную социальную помощь     </w:t>
      </w:r>
      <w:r w:rsidR="00C71CDE" w:rsidRPr="0060781D">
        <w:rPr>
          <w:rFonts w:ascii="Times New Roman" w:eastAsia="Arial" w:hAnsi="Times New Roman"/>
          <w:i/>
          <w:sz w:val="26"/>
          <w:szCs w:val="26"/>
          <w:lang w:eastAsia="ar-SA"/>
        </w:rPr>
        <w:t>на питание, в связи с трудной жизненной ситуацией</w:t>
      </w:r>
    </w:p>
    <w:p w:rsidR="00C71CDE" w:rsidRPr="0060781D" w:rsidRDefault="00FB2C33" w:rsidP="00C71CDE">
      <w:pPr>
        <w:suppressAutoHyphens/>
        <w:autoSpaceDE w:val="0"/>
        <w:rPr>
          <w:rFonts w:ascii="Times New Roman" w:eastAsia="Arial" w:hAnsi="Times New Roman"/>
          <w:bCs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31BE75" wp14:editId="4E646412">
                <wp:simplePos x="0" y="0"/>
                <wp:positionH relativeFrom="column">
                  <wp:posOffset>47625</wp:posOffset>
                </wp:positionH>
                <wp:positionV relativeFrom="paragraph">
                  <wp:posOffset>137160</wp:posOffset>
                </wp:positionV>
                <wp:extent cx="6138545" cy="0"/>
                <wp:effectExtent l="9525" t="13335" r="5080" b="5715"/>
                <wp:wrapNone/>
                <wp:docPr id="16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8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26" type="#_x0000_t32" style="position:absolute;margin-left:3.75pt;margin-top:10.8pt;width:483.3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B5p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"/>
            </w:pict>
          </mc:Fallback>
        </mc:AlternateContent>
      </w:r>
    </w:p>
    <w:p w:rsidR="00C71CDE" w:rsidRPr="0060781D" w:rsidRDefault="00C71CDE" w:rsidP="00C71CDE">
      <w:pPr>
        <w:suppressAutoHyphens/>
        <w:autoSpaceDE w:val="0"/>
        <w:rPr>
          <w:rFonts w:ascii="Times New Roman" w:eastAsia="Arial" w:hAnsi="Times New Roman"/>
          <w:bCs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bCs/>
          <w:sz w:val="26"/>
          <w:szCs w:val="26"/>
          <w:lang w:eastAsia="ar-SA"/>
        </w:rPr>
        <w:t>Выплату адресной социальной помощи прошу:</w:t>
      </w:r>
      <w:r w:rsidRPr="0060781D">
        <w:rPr>
          <w:rFonts w:ascii="Times New Roman" w:eastAsia="Arial" w:hAnsi="Times New Roman"/>
          <w:b/>
          <w:bCs/>
          <w:sz w:val="26"/>
          <w:szCs w:val="26"/>
          <w:lang w:eastAsia="ar-SA"/>
        </w:rPr>
        <w:t xml:space="preserve"> </w:t>
      </w:r>
    </w:p>
    <w:p w:rsidR="00C71CDE" w:rsidRPr="0060781D" w:rsidRDefault="00CD7E8C" w:rsidP="00C71CDE">
      <w:pPr>
        <w:widowControl w:val="0"/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>1.  П</w: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еречислить на мой счет (счет по вкладу / счет банковской карты) №:    </w:t>
      </w:r>
    </w:p>
    <w:p w:rsidR="00C71CDE" w:rsidRPr="0060781D" w:rsidRDefault="00FB2C33" w:rsidP="00C71CDE">
      <w:pPr>
        <w:widowControl w:val="0"/>
        <w:suppressAutoHyphens/>
        <w:autoSpaceDE w:val="0"/>
        <w:rPr>
          <w:rFonts w:ascii="Times New Roman" w:eastAsia="Arial" w:hAnsi="Times New Roman"/>
          <w:i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AECDA7" wp14:editId="711474EE">
                <wp:simplePos x="0" y="0"/>
                <wp:positionH relativeFrom="column">
                  <wp:posOffset>1270</wp:posOffset>
                </wp:positionH>
                <wp:positionV relativeFrom="paragraph">
                  <wp:posOffset>182245</wp:posOffset>
                </wp:positionV>
                <wp:extent cx="6184900" cy="0"/>
                <wp:effectExtent l="10795" t="10795" r="5080" b="8255"/>
                <wp:wrapNone/>
                <wp:docPr id="1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32" style="position:absolute;margin-left:.1pt;margin-top:14.35pt;width:487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7QD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"/>
            </w:pict>
          </mc:Fallback>
        </mc:AlternateContent>
      </w:r>
      <w:r w:rsidR="00C71CDE" w:rsidRPr="0060781D">
        <w:rPr>
          <w:rFonts w:ascii="Times New Roman" w:eastAsia="Arial" w:hAnsi="Times New Roman"/>
          <w:i/>
          <w:sz w:val="26"/>
          <w:szCs w:val="26"/>
          <w:lang w:eastAsia="ar-SA"/>
        </w:rPr>
        <w:t>43855600003113005687/48</w:t>
      </w:r>
      <w:r w:rsidR="00CD7E8C" w:rsidRPr="0060781D">
        <w:rPr>
          <w:rFonts w:ascii="Times New Roman" w:eastAsia="Arial" w:hAnsi="Times New Roman"/>
          <w:i/>
          <w:sz w:val="26"/>
          <w:szCs w:val="26"/>
          <w:lang w:eastAsia="ar-SA"/>
        </w:rPr>
        <w:t>,</w:t>
      </w:r>
    </w:p>
    <w:p w:rsidR="00C71CDE" w:rsidRPr="0060781D" w:rsidRDefault="00FB2C33" w:rsidP="008D1EC3">
      <w:pPr>
        <w:widowControl w:val="0"/>
        <w:suppressAutoHyphens/>
        <w:autoSpaceDE w:val="0"/>
        <w:jc w:val="center"/>
        <w:rPr>
          <w:rFonts w:ascii="Times New Roman" w:hAnsi="Times New Roman"/>
          <w:i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6B19C2" wp14:editId="1EC8189F">
                <wp:simplePos x="0" y="0"/>
                <wp:positionH relativeFrom="column">
                  <wp:posOffset>833120</wp:posOffset>
                </wp:positionH>
                <wp:positionV relativeFrom="paragraph">
                  <wp:posOffset>182880</wp:posOffset>
                </wp:positionV>
                <wp:extent cx="5353050" cy="0"/>
                <wp:effectExtent l="13970" t="11430" r="5080" b="7620"/>
                <wp:wrapNone/>
                <wp:docPr id="14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65.6pt;margin-top:14.4pt;width:421.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"/>
            </w:pict>
          </mc:Fallback>
        </mc:AlternateContent>
      </w:r>
      <w:proofErr w:type="gramStart"/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>открытый</w:t>
      </w:r>
      <w:proofErr w:type="gramEnd"/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 w:rsidR="00CD7E8C" w:rsidRPr="0060781D">
        <w:rPr>
          <w:rFonts w:ascii="Times New Roman" w:eastAsia="Arial" w:hAnsi="Times New Roman"/>
          <w:i/>
          <w:sz w:val="26"/>
          <w:szCs w:val="26"/>
          <w:lang w:eastAsia="ar-SA"/>
        </w:rPr>
        <w:t xml:space="preserve">в  </w:t>
      </w:r>
      <w:r w:rsidR="00C71CDE" w:rsidRPr="0060781D">
        <w:rPr>
          <w:rFonts w:ascii="Times New Roman" w:eastAsia="Arial" w:hAnsi="Times New Roman"/>
          <w:i/>
          <w:sz w:val="26"/>
          <w:szCs w:val="26"/>
          <w:lang w:eastAsia="ar-SA"/>
        </w:rPr>
        <w:t xml:space="preserve"> </w:t>
      </w:r>
      <w:r w:rsidR="00CD7E8C" w:rsidRPr="0060781D">
        <w:rPr>
          <w:rFonts w:ascii="Times New Roman" w:hAnsi="Times New Roman"/>
          <w:i/>
          <w:sz w:val="26"/>
          <w:szCs w:val="26"/>
          <w:lang w:eastAsia="ar-SA"/>
        </w:rPr>
        <w:t xml:space="preserve">Дополнительном офисе  № 014 Красноярского Отделения № 8646 </w:t>
      </w:r>
      <w:r w:rsidR="00C71CDE" w:rsidRPr="0060781D">
        <w:rPr>
          <w:rFonts w:ascii="Times New Roman" w:eastAsia="Arial" w:hAnsi="Times New Roman"/>
          <w:sz w:val="20"/>
          <w:lang w:eastAsia="ar-SA"/>
        </w:rPr>
        <w:t>(наименование кредитной организации)</w:t>
      </w:r>
    </w:p>
    <w:p w:rsidR="00CD7E8C" w:rsidRPr="0060781D" w:rsidRDefault="00CD7E8C" w:rsidP="00CD7E8C">
      <w:pPr>
        <w:widowControl w:val="0"/>
        <w:suppressAutoHyphens/>
        <w:autoSpaceDE w:val="0"/>
        <w:rPr>
          <w:rFonts w:ascii="Times New Roman" w:eastAsia="Arial" w:hAnsi="Times New Roman"/>
          <w:sz w:val="26"/>
          <w:szCs w:val="26"/>
          <w:u w:val="single"/>
          <w:lang w:eastAsia="ar-SA"/>
        </w:rPr>
      </w:pPr>
      <w:r w:rsidRPr="0060781D">
        <w:rPr>
          <w:rFonts w:ascii="Times New Roman" w:hAnsi="Times New Roman"/>
          <w:i/>
          <w:sz w:val="26"/>
          <w:szCs w:val="26"/>
          <w:u w:val="single"/>
          <w:lang w:eastAsia="ar-SA"/>
        </w:rPr>
        <w:t>ПАО «Сбербанк</w:t>
      </w:r>
      <w:r w:rsidRPr="0060781D">
        <w:rPr>
          <w:sz w:val="26"/>
          <w:szCs w:val="26"/>
          <w:u w:val="single"/>
          <w:lang w:eastAsia="ar-SA"/>
        </w:rPr>
        <w:t xml:space="preserve"> </w:t>
      </w:r>
      <w:r w:rsidRPr="0060781D">
        <w:rPr>
          <w:rFonts w:ascii="Times New Roman" w:hAnsi="Times New Roman"/>
          <w:i/>
          <w:sz w:val="26"/>
          <w:szCs w:val="26"/>
          <w:u w:val="single"/>
          <w:lang w:eastAsia="ar-SA"/>
        </w:rPr>
        <w:t>России»</w:t>
      </w:r>
      <w:r w:rsidRPr="0060781D">
        <w:rPr>
          <w:rFonts w:ascii="Times New Roman" w:hAnsi="Times New Roman"/>
          <w:i/>
          <w:sz w:val="26"/>
          <w:szCs w:val="26"/>
          <w:u w:val="single"/>
          <w:lang w:eastAsia="ar-SA"/>
        </w:rPr>
        <w:tab/>
      </w:r>
      <w:r w:rsidRPr="0060781D">
        <w:rPr>
          <w:rFonts w:ascii="Times New Roman" w:hAnsi="Times New Roman"/>
          <w:i/>
          <w:sz w:val="26"/>
          <w:szCs w:val="26"/>
          <w:u w:val="single"/>
          <w:lang w:eastAsia="ar-SA"/>
        </w:rPr>
        <w:tab/>
      </w:r>
      <w:r w:rsidRPr="0060781D">
        <w:rPr>
          <w:rFonts w:ascii="Times New Roman" w:hAnsi="Times New Roman"/>
          <w:i/>
          <w:sz w:val="26"/>
          <w:szCs w:val="26"/>
          <w:u w:val="single"/>
          <w:lang w:eastAsia="ar-SA"/>
        </w:rPr>
        <w:tab/>
      </w:r>
      <w:r w:rsidRPr="0060781D">
        <w:rPr>
          <w:rFonts w:ascii="Times New Roman" w:hAnsi="Times New Roman"/>
          <w:i/>
          <w:sz w:val="26"/>
          <w:szCs w:val="26"/>
          <w:u w:val="single"/>
          <w:lang w:eastAsia="ar-SA"/>
        </w:rPr>
        <w:tab/>
      </w:r>
      <w:r w:rsidRPr="0060781D">
        <w:rPr>
          <w:rFonts w:ascii="Times New Roman" w:hAnsi="Times New Roman"/>
          <w:i/>
          <w:sz w:val="26"/>
          <w:szCs w:val="26"/>
          <w:u w:val="single"/>
          <w:lang w:eastAsia="ar-SA"/>
        </w:rPr>
        <w:tab/>
      </w:r>
      <w:r w:rsidRPr="0060781D">
        <w:rPr>
          <w:rFonts w:ascii="Times New Roman" w:hAnsi="Times New Roman"/>
          <w:i/>
          <w:sz w:val="26"/>
          <w:szCs w:val="26"/>
          <w:u w:val="single"/>
          <w:lang w:eastAsia="ar-SA"/>
        </w:rPr>
        <w:tab/>
      </w:r>
      <w:r w:rsidRPr="0060781D">
        <w:rPr>
          <w:rFonts w:ascii="Times New Roman" w:hAnsi="Times New Roman"/>
          <w:i/>
          <w:sz w:val="26"/>
          <w:szCs w:val="26"/>
          <w:u w:val="single"/>
          <w:lang w:eastAsia="ar-SA"/>
        </w:rPr>
        <w:tab/>
      </w:r>
      <w:r w:rsidRPr="0060781D">
        <w:rPr>
          <w:rFonts w:ascii="Times New Roman" w:hAnsi="Times New Roman"/>
          <w:i/>
          <w:sz w:val="26"/>
          <w:szCs w:val="26"/>
          <w:u w:val="single"/>
          <w:lang w:eastAsia="ar-SA"/>
        </w:rPr>
        <w:tab/>
      </w:r>
      <w:r w:rsidRPr="0060781D">
        <w:rPr>
          <w:rFonts w:ascii="Times New Roman" w:hAnsi="Times New Roman"/>
          <w:i/>
          <w:sz w:val="26"/>
          <w:szCs w:val="26"/>
          <w:u w:val="single"/>
          <w:lang w:eastAsia="ar-SA"/>
        </w:rPr>
        <w:tab/>
      </w:r>
    </w:p>
    <w:p w:rsidR="00CD7E8C" w:rsidRPr="0060781D" w:rsidRDefault="00CD7E8C" w:rsidP="00C71CDE">
      <w:pPr>
        <w:widowControl w:val="0"/>
        <w:suppressAutoHyphens/>
        <w:autoSpaceDE w:val="0"/>
        <w:rPr>
          <w:rFonts w:ascii="Times New Roman" w:eastAsia="Arial" w:hAnsi="Times New Roman"/>
          <w:sz w:val="22"/>
          <w:szCs w:val="22"/>
          <w:lang w:eastAsia="ar-SA"/>
        </w:rPr>
      </w:pPr>
    </w:p>
    <w:p w:rsidR="00C71CDE" w:rsidRPr="0060781D" w:rsidRDefault="00C71CDE" w:rsidP="00C71CDE">
      <w:pPr>
        <w:widowControl w:val="0"/>
        <w:suppressAutoHyphens/>
        <w:autoSpaceDE w:val="0"/>
        <w:rPr>
          <w:rFonts w:ascii="Times New Roman" w:eastAsia="Arial" w:hAnsi="Times New Roman"/>
          <w:sz w:val="22"/>
          <w:szCs w:val="22"/>
          <w:lang w:eastAsia="ar-SA"/>
        </w:rPr>
      </w:pPr>
      <w:r w:rsidRPr="0060781D">
        <w:rPr>
          <w:rFonts w:ascii="Times New Roman" w:eastAsia="Arial" w:hAnsi="Times New Roman"/>
          <w:sz w:val="22"/>
          <w:szCs w:val="22"/>
          <w:lang w:eastAsia="ar-SA"/>
        </w:rPr>
        <w:t>При закрытии лицевого счета обязуюсь сообщить об этом в орган социальной защиты населения в пятидневный срок.</w:t>
      </w:r>
    </w:p>
    <w:p w:rsidR="00C71CDE" w:rsidRPr="0060781D" w:rsidRDefault="00FB2C33" w:rsidP="00C71CDE">
      <w:pPr>
        <w:widowControl w:val="0"/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45D515" wp14:editId="7A0C28F1">
                <wp:simplePos x="0" y="0"/>
                <wp:positionH relativeFrom="column">
                  <wp:posOffset>191770</wp:posOffset>
                </wp:positionH>
                <wp:positionV relativeFrom="paragraph">
                  <wp:posOffset>361950</wp:posOffset>
                </wp:positionV>
                <wp:extent cx="939800" cy="0"/>
                <wp:effectExtent l="10795" t="9525" r="11430" b="9525"/>
                <wp:wrapNone/>
                <wp:docPr id="13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6" type="#_x0000_t32" style="position:absolute;margin-left:15.1pt;margin-top:28.5pt;width:74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"/>
            </w:pict>
          </mc:Fallback>
        </mc:AlternateContent>
      </w:r>
      <w:r w:rsidR="00CD7E8C" w:rsidRPr="0060781D">
        <w:rPr>
          <w:rFonts w:ascii="Times New Roman" w:eastAsia="Arial" w:hAnsi="Times New Roman"/>
          <w:sz w:val="26"/>
          <w:szCs w:val="26"/>
          <w:lang w:eastAsia="ar-SA"/>
        </w:rPr>
        <w:t>2. В</w: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>ыплатить через отделение федеральной почтовой связи                                                   №            ---         ,   с доставкой на дом / без доставки на дом.</w:t>
      </w:r>
    </w:p>
    <w:p w:rsidR="00C71CDE" w:rsidRPr="0060781D" w:rsidRDefault="00CD7E8C" w:rsidP="00C71CDE">
      <w:pPr>
        <w:widowControl w:val="0"/>
        <w:suppressAutoHyphens/>
        <w:autoSpaceDE w:val="0"/>
        <w:rPr>
          <w:rFonts w:ascii="Times New Roman" w:eastAsia="Arial" w:hAnsi="Times New Roman"/>
          <w:sz w:val="26"/>
          <w:szCs w:val="26"/>
          <w:lang w:eastAsia="ar-SA"/>
        </w:rPr>
      </w:pPr>
      <w:r w:rsidRPr="0060781D">
        <w:rPr>
          <w:rFonts w:ascii="Times New Roman" w:eastAsia="Arial" w:hAnsi="Times New Roman"/>
          <w:sz w:val="26"/>
          <w:szCs w:val="26"/>
          <w:lang w:eastAsia="ar-SA"/>
        </w:rPr>
        <w:t>3. В</w:t>
      </w:r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>ыплатить через кассу УСЗН</w:t>
      </w:r>
      <w:r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Администрации ЗАТО </w:t>
      </w:r>
      <w:proofErr w:type="spellStart"/>
      <w:r w:rsidRPr="0060781D">
        <w:rPr>
          <w:rFonts w:ascii="Times New Roman" w:eastAsia="Arial" w:hAnsi="Times New Roman"/>
          <w:sz w:val="26"/>
          <w:szCs w:val="26"/>
          <w:lang w:eastAsia="ar-SA"/>
        </w:rPr>
        <w:t>г</w:t>
      </w:r>
      <w:proofErr w:type="gramStart"/>
      <w:r w:rsidRPr="0060781D">
        <w:rPr>
          <w:rFonts w:ascii="Times New Roman" w:eastAsia="Arial" w:hAnsi="Times New Roman"/>
          <w:sz w:val="26"/>
          <w:szCs w:val="26"/>
          <w:lang w:eastAsia="ar-SA"/>
        </w:rPr>
        <w:t>.Ж</w:t>
      </w:r>
      <w:proofErr w:type="gramEnd"/>
      <w:r w:rsidRPr="0060781D">
        <w:rPr>
          <w:rFonts w:ascii="Times New Roman" w:eastAsia="Arial" w:hAnsi="Times New Roman"/>
          <w:sz w:val="26"/>
          <w:szCs w:val="26"/>
          <w:lang w:eastAsia="ar-SA"/>
        </w:rPr>
        <w:t>елезногорск</w:t>
      </w:r>
      <w:proofErr w:type="spellEnd"/>
      <w:r w:rsidR="00C71CDE" w:rsidRPr="0060781D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 w:rsidR="00C71CDE" w:rsidRPr="0060781D">
        <w:rPr>
          <w:rFonts w:ascii="Times New Roman" w:eastAsia="Arial" w:hAnsi="Times New Roman"/>
          <w:sz w:val="26"/>
          <w:szCs w:val="26"/>
          <w:u w:val="single"/>
          <w:lang w:eastAsia="ar-SA"/>
        </w:rPr>
        <w:t>--- .</w:t>
      </w:r>
    </w:p>
    <w:p w:rsidR="00C71CDE" w:rsidRPr="0060781D" w:rsidRDefault="00C71CDE" w:rsidP="00C71CDE">
      <w:pPr>
        <w:widowControl w:val="0"/>
        <w:suppressAutoHyphens/>
        <w:autoSpaceDE w:val="0"/>
        <w:rPr>
          <w:rFonts w:ascii="Courier New" w:eastAsia="Arial" w:hAnsi="Courier New" w:cs="Courier New"/>
          <w:b/>
          <w:bCs/>
          <w:sz w:val="24"/>
          <w:szCs w:val="24"/>
          <w:lang w:eastAsia="ar-SA"/>
        </w:rPr>
      </w:pPr>
    </w:p>
    <w:p w:rsidR="00C71CDE" w:rsidRPr="0060781D" w:rsidRDefault="00C71CDE" w:rsidP="00C71CDE">
      <w:pPr>
        <w:suppressAutoHyphens/>
        <w:autoSpaceDE w:val="0"/>
        <w:rPr>
          <w:rFonts w:ascii="Times New Roman" w:eastAsia="Arial" w:hAnsi="Times New Roman"/>
          <w:sz w:val="24"/>
          <w:szCs w:val="24"/>
          <w:lang w:eastAsia="ar-SA"/>
        </w:rPr>
      </w:pPr>
      <w:r w:rsidRPr="0060781D">
        <w:rPr>
          <w:rFonts w:ascii="Times New Roman" w:eastAsia="Arial" w:hAnsi="Times New Roman"/>
          <w:sz w:val="24"/>
          <w:szCs w:val="24"/>
          <w:lang w:eastAsia="ar-SA"/>
        </w:rPr>
        <w:t>Приложение:</w:t>
      </w:r>
    </w:p>
    <w:p w:rsidR="00C71CDE" w:rsidRPr="0060781D" w:rsidRDefault="00FB2C33" w:rsidP="00C71CDE">
      <w:pPr>
        <w:suppressAutoHyphens/>
        <w:autoSpaceDE w:val="0"/>
        <w:autoSpaceDN w:val="0"/>
        <w:adjustRightInd w:val="0"/>
        <w:outlineLvl w:val="1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0781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9A04B3" wp14:editId="05B32238">
                <wp:simplePos x="0" y="0"/>
                <wp:positionH relativeFrom="column">
                  <wp:posOffset>1270</wp:posOffset>
                </wp:positionH>
                <wp:positionV relativeFrom="paragraph">
                  <wp:posOffset>159385</wp:posOffset>
                </wp:positionV>
                <wp:extent cx="6184900" cy="0"/>
                <wp:effectExtent l="10795" t="6985" r="5080" b="12065"/>
                <wp:wrapNone/>
                <wp:docPr id="1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6" o:spid="_x0000_s1026" type="#_x0000_t32" style="position:absolute;margin-left:.1pt;margin-top:12.55pt;width:487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gLO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vg4Czh8CAAA9BAAADgAAAAAAAAAAAAAAAAAuAgAAZHJzL2Uyb0RvYy54bWxQSwECLQAU&#10;AAYACAAAACEARy+GD9kAAAAGAQAADwAAAAAAAAAAAAAAAAB5BAAAZHJzL2Rvd25yZXYueG1sUEsF&#10;BgAAAAAEAAQA8wAAAH8FAAAAAA==&#10;"/>
            </w:pict>
          </mc:Fallback>
        </mc:AlternateContent>
      </w:r>
      <w:r w:rsidR="00CD7E8C" w:rsidRPr="0060781D">
        <w:rPr>
          <w:rFonts w:ascii="Times New Roman" w:hAnsi="Times New Roman"/>
          <w:bCs/>
          <w:i/>
          <w:sz w:val="24"/>
          <w:szCs w:val="24"/>
          <w:lang w:eastAsia="ar-SA"/>
        </w:rPr>
        <w:t>1. К</w:t>
      </w:r>
      <w:r w:rsidR="00C71CDE" w:rsidRPr="0060781D">
        <w:rPr>
          <w:rFonts w:ascii="Times New Roman" w:hAnsi="Times New Roman"/>
          <w:bCs/>
          <w:i/>
          <w:sz w:val="24"/>
          <w:szCs w:val="24"/>
          <w:lang w:eastAsia="ar-SA"/>
        </w:rPr>
        <w:t>опия паспорта;</w:t>
      </w:r>
    </w:p>
    <w:p w:rsidR="00C71CDE" w:rsidRPr="0060781D" w:rsidRDefault="00FB2C33" w:rsidP="00C71CDE">
      <w:pPr>
        <w:suppressAutoHyphens/>
        <w:autoSpaceDE w:val="0"/>
        <w:autoSpaceDN w:val="0"/>
        <w:adjustRightInd w:val="0"/>
        <w:outlineLvl w:val="1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0781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691ED7" wp14:editId="67D120B4">
                <wp:simplePos x="0" y="0"/>
                <wp:positionH relativeFrom="column">
                  <wp:posOffset>1270</wp:posOffset>
                </wp:positionH>
                <wp:positionV relativeFrom="paragraph">
                  <wp:posOffset>159385</wp:posOffset>
                </wp:positionV>
                <wp:extent cx="6184900" cy="0"/>
                <wp:effectExtent l="10795" t="6985" r="5080" b="12065"/>
                <wp:wrapNone/>
                <wp:docPr id="11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26" type="#_x0000_t32" style="position:absolute;margin-left:.1pt;margin-top:12.55pt;width:487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iYo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3FImKB8CAAA9BAAADgAAAAAAAAAAAAAAAAAuAgAAZHJzL2Uyb0RvYy54bWxQSwECLQAU&#10;AAYACAAAACEARy+GD9kAAAAGAQAADwAAAAAAAAAAAAAAAAB5BAAAZHJzL2Rvd25yZXYueG1sUEsF&#10;BgAAAAAEAAQA8wAAAH8FAAAAAA==&#10;"/>
            </w:pict>
          </mc:Fallback>
        </mc:AlternateContent>
      </w:r>
      <w:r w:rsidR="00CD7E8C" w:rsidRPr="0060781D">
        <w:rPr>
          <w:rFonts w:ascii="Times New Roman" w:hAnsi="Times New Roman"/>
          <w:bCs/>
          <w:i/>
          <w:sz w:val="24"/>
          <w:szCs w:val="24"/>
          <w:lang w:eastAsia="ar-SA"/>
        </w:rPr>
        <w:t>2. К</w:t>
      </w:r>
      <w:r w:rsidR="00176930">
        <w:rPr>
          <w:rFonts w:ascii="Times New Roman" w:hAnsi="Times New Roman"/>
          <w:bCs/>
          <w:i/>
          <w:sz w:val="24"/>
          <w:szCs w:val="24"/>
          <w:lang w:eastAsia="ar-SA"/>
        </w:rPr>
        <w:t>опия трудовой книжки</w:t>
      </w:r>
      <w:r w:rsidR="00C71CDE" w:rsidRPr="0060781D">
        <w:rPr>
          <w:rFonts w:ascii="Times New Roman" w:hAnsi="Times New Roman"/>
          <w:bCs/>
          <w:i/>
          <w:sz w:val="24"/>
          <w:szCs w:val="24"/>
          <w:lang w:eastAsia="ar-SA"/>
        </w:rPr>
        <w:t>;</w:t>
      </w:r>
    </w:p>
    <w:p w:rsidR="00C71CDE" w:rsidRPr="0060781D" w:rsidRDefault="00FB2C33" w:rsidP="00C71CDE">
      <w:pPr>
        <w:suppressAutoHyphens/>
        <w:autoSpaceDE w:val="0"/>
        <w:autoSpaceDN w:val="0"/>
        <w:adjustRightInd w:val="0"/>
        <w:outlineLvl w:val="1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0781D">
        <w:rPr>
          <w:rFonts w:ascii="Times New Roman" w:hAnsi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523C84" wp14:editId="15E875D0">
                <wp:simplePos x="0" y="0"/>
                <wp:positionH relativeFrom="column">
                  <wp:posOffset>1270</wp:posOffset>
                </wp:positionH>
                <wp:positionV relativeFrom="paragraph">
                  <wp:posOffset>159385</wp:posOffset>
                </wp:positionV>
                <wp:extent cx="6184900" cy="0"/>
                <wp:effectExtent l="10795" t="6985" r="5080" b="12065"/>
                <wp:wrapNone/>
                <wp:docPr id="10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4" o:spid="_x0000_s1026" type="#_x0000_t32" style="position:absolute;margin-left:.1pt;margin-top:12.55pt;width:487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"/>
            </w:pict>
          </mc:Fallback>
        </mc:AlternateContent>
      </w:r>
      <w:r w:rsidR="00CD7E8C" w:rsidRPr="0060781D">
        <w:rPr>
          <w:rFonts w:ascii="Times New Roman" w:eastAsia="Calibri" w:hAnsi="Times New Roman"/>
          <w:i/>
          <w:sz w:val="24"/>
          <w:szCs w:val="24"/>
          <w:lang w:eastAsia="en-US"/>
        </w:rPr>
        <w:t>3. С</w:t>
      </w:r>
      <w:r w:rsidR="00C71CDE" w:rsidRPr="0060781D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правка о </w:t>
      </w:r>
      <w:r w:rsidR="00CD7E8C" w:rsidRPr="0060781D">
        <w:rPr>
          <w:rFonts w:ascii="Times New Roman" w:eastAsia="Calibri" w:hAnsi="Times New Roman"/>
          <w:i/>
          <w:sz w:val="24"/>
          <w:szCs w:val="24"/>
          <w:lang w:eastAsia="en-US"/>
        </w:rPr>
        <w:t>доходах;</w:t>
      </w:r>
    </w:p>
    <w:p w:rsidR="00C71CDE" w:rsidRPr="0060781D" w:rsidRDefault="00FB2C33" w:rsidP="00C71CDE">
      <w:pPr>
        <w:suppressAutoHyphens/>
        <w:autoSpaceDE w:val="0"/>
        <w:autoSpaceDN w:val="0"/>
        <w:adjustRightInd w:val="0"/>
        <w:outlineLvl w:val="1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0781D">
        <w:rPr>
          <w:rFonts w:ascii="Times New Roman" w:hAnsi="Times New Roman"/>
          <w:bCs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DE01AB" wp14:editId="27F2FAB4">
                <wp:simplePos x="0" y="0"/>
                <wp:positionH relativeFrom="column">
                  <wp:posOffset>1270</wp:posOffset>
                </wp:positionH>
                <wp:positionV relativeFrom="paragraph">
                  <wp:posOffset>159385</wp:posOffset>
                </wp:positionV>
                <wp:extent cx="6184900" cy="0"/>
                <wp:effectExtent l="10795" t="6985" r="5080" b="12065"/>
                <wp:wrapNone/>
                <wp:docPr id="9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" o:spid="_x0000_s1026" type="#_x0000_t32" style="position:absolute;margin-left:.1pt;margin-top:12.55pt;width:487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PZO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"/>
            </w:pict>
          </mc:Fallback>
        </mc:AlternateContent>
      </w:r>
      <w:r w:rsidR="00C71CDE" w:rsidRPr="0060781D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="00CD7E8C" w:rsidRPr="0060781D">
        <w:rPr>
          <w:rFonts w:ascii="Times New Roman" w:eastAsia="Calibri" w:hAnsi="Times New Roman"/>
          <w:i/>
          <w:sz w:val="24"/>
          <w:szCs w:val="24"/>
          <w:lang w:eastAsia="en-US"/>
        </w:rPr>
        <w:t>4. Документы, подтверждающие трудную жизненную ситуацию.</w:t>
      </w:r>
    </w:p>
    <w:p w:rsidR="00C71CDE" w:rsidRPr="0060781D" w:rsidRDefault="00FB2C33" w:rsidP="00C71CDE">
      <w:pPr>
        <w:suppressAutoHyphens/>
        <w:autoSpaceDE w:val="0"/>
        <w:autoSpaceDN w:val="0"/>
        <w:adjustRightInd w:val="0"/>
        <w:outlineLvl w:val="1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60781D">
        <w:rPr>
          <w:rFonts w:ascii="Times New Roman" w:hAnsi="Times New Roman"/>
          <w:bCs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A9EFF1" wp14:editId="4E66EDE8">
                <wp:simplePos x="0" y="0"/>
                <wp:positionH relativeFrom="column">
                  <wp:posOffset>1270</wp:posOffset>
                </wp:positionH>
                <wp:positionV relativeFrom="paragraph">
                  <wp:posOffset>159385</wp:posOffset>
                </wp:positionV>
                <wp:extent cx="6184900" cy="0"/>
                <wp:effectExtent l="10795" t="6985" r="5080" b="12065"/>
                <wp:wrapNone/>
                <wp:docPr id="8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.1pt;margin-top:12.55pt;width:487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6tzHgIAADw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"/>
            </w:pict>
          </mc:Fallback>
        </mc:AlternateContent>
      </w:r>
    </w:p>
    <w:p w:rsidR="00C71CDE" w:rsidRPr="0060781D" w:rsidRDefault="00C71CDE" w:rsidP="00C71CDE">
      <w:pPr>
        <w:suppressAutoHyphens/>
        <w:autoSpaceDE w:val="0"/>
        <w:rPr>
          <w:rFonts w:ascii="Times New Roman" w:eastAsia="Arial" w:hAnsi="Times New Roman"/>
          <w:i/>
          <w:sz w:val="24"/>
          <w:szCs w:val="24"/>
          <w:lang w:eastAsia="ar-SA"/>
        </w:rPr>
      </w:pPr>
    </w:p>
    <w:p w:rsidR="00C71CDE" w:rsidRPr="0060781D" w:rsidRDefault="00FB2C33" w:rsidP="00C71CDE">
      <w:pPr>
        <w:suppressAutoHyphens/>
        <w:rPr>
          <w:rFonts w:ascii="Times New Roman" w:hAnsi="Times New Roman"/>
          <w:bCs/>
          <w:sz w:val="24"/>
          <w:szCs w:val="24"/>
          <w:lang w:eastAsia="ar-SA"/>
        </w:rPr>
      </w:pPr>
      <w:r w:rsidRPr="0060781D">
        <w:rPr>
          <w:rFonts w:ascii="Times New Roman" w:hAnsi="Times New Roman"/>
          <w:noProof/>
          <w:kern w:val="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48DB86" wp14:editId="771A5C79">
                <wp:simplePos x="0" y="0"/>
                <wp:positionH relativeFrom="column">
                  <wp:posOffset>3423920</wp:posOffset>
                </wp:positionH>
                <wp:positionV relativeFrom="paragraph">
                  <wp:posOffset>184150</wp:posOffset>
                </wp:positionV>
                <wp:extent cx="2409825" cy="0"/>
                <wp:effectExtent l="13970" t="12700" r="5080" b="6350"/>
                <wp:wrapNone/>
                <wp:docPr id="7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9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6" type="#_x0000_t32" style="position:absolute;margin-left:269.6pt;margin-top:14.5pt;width:189.7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"/>
            </w:pict>
          </mc:Fallback>
        </mc:AlternateContent>
      </w:r>
      <w:r w:rsidRPr="0060781D">
        <w:rPr>
          <w:rFonts w:ascii="Times New Roman" w:hAnsi="Times New Roman"/>
          <w:noProof/>
          <w:kern w:val="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03AE198" wp14:editId="5DED4DA6">
                <wp:simplePos x="0" y="0"/>
                <wp:positionH relativeFrom="column">
                  <wp:posOffset>2204720</wp:posOffset>
                </wp:positionH>
                <wp:positionV relativeFrom="paragraph">
                  <wp:posOffset>184150</wp:posOffset>
                </wp:positionV>
                <wp:extent cx="142875" cy="0"/>
                <wp:effectExtent l="13970" t="12700" r="5080" b="6350"/>
                <wp:wrapNone/>
                <wp:docPr id="6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1" o:spid="_x0000_s1026" type="#_x0000_t32" style="position:absolute;margin-left:173.6pt;margin-top:14.5pt;width:11.2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W1NIA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"/>
            </w:pict>
          </mc:Fallback>
        </mc:AlternateContent>
      </w:r>
      <w:r w:rsidRPr="0060781D">
        <w:rPr>
          <w:rFonts w:ascii="Times New Roman" w:hAnsi="Times New Roman"/>
          <w:noProof/>
          <w:kern w:val="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98E398" wp14:editId="05602D7E">
                <wp:simplePos x="0" y="0"/>
                <wp:positionH relativeFrom="column">
                  <wp:posOffset>1566545</wp:posOffset>
                </wp:positionH>
                <wp:positionV relativeFrom="paragraph">
                  <wp:posOffset>184150</wp:posOffset>
                </wp:positionV>
                <wp:extent cx="390525" cy="0"/>
                <wp:effectExtent l="13970" t="12700" r="5080" b="6350"/>
                <wp:wrapNone/>
                <wp:docPr id="5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6" type="#_x0000_t32" style="position:absolute;margin-left:123.35pt;margin-top:14.5pt;width:30.7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"/>
            </w:pict>
          </mc:Fallback>
        </mc:AlternateContent>
      </w:r>
      <w:r w:rsidRPr="0060781D">
        <w:rPr>
          <w:rFonts w:ascii="Times New Roman" w:hAnsi="Times New Roman"/>
          <w:noProof/>
          <w:kern w:val="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E8B040" wp14:editId="29BE6FC7">
                <wp:simplePos x="0" y="0"/>
                <wp:positionH relativeFrom="column">
                  <wp:posOffset>499745</wp:posOffset>
                </wp:positionH>
                <wp:positionV relativeFrom="paragraph">
                  <wp:posOffset>184785</wp:posOffset>
                </wp:positionV>
                <wp:extent cx="1066800" cy="0"/>
                <wp:effectExtent l="13970" t="13335" r="5080" b="5715"/>
                <wp:wrapNone/>
                <wp:docPr id="4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39.35pt;margin-top:14.55pt;width:84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YqxHg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"/>
            </w:pict>
          </mc:Fallback>
        </mc:AlternateContent>
      </w:r>
      <w:r w:rsidRPr="0060781D">
        <w:rPr>
          <w:rFonts w:ascii="Times New Roman" w:hAnsi="Times New Roman"/>
          <w:noProof/>
          <w:kern w:val="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11B55F" wp14:editId="7167EAAE">
                <wp:simplePos x="0" y="0"/>
                <wp:positionH relativeFrom="column">
                  <wp:posOffset>499745</wp:posOffset>
                </wp:positionH>
                <wp:positionV relativeFrom="paragraph">
                  <wp:posOffset>184150</wp:posOffset>
                </wp:positionV>
                <wp:extent cx="0" cy="0"/>
                <wp:effectExtent l="13970" t="12700" r="5080" b="6350"/>
                <wp:wrapNone/>
                <wp:docPr id="3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8" o:spid="_x0000_s1026" type="#_x0000_t32" style="position:absolute;margin-left:39.35pt;margin-top:14.5pt;width:0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UdJbcxkCAAA2BAAADgAAAAAAAAAAAAAAAAAuAgAAZHJzL2Uyb0RvYy54bWxQSwECLQAUAAYACAAA&#10;ACEA909SXtkAAAAHAQAADwAAAAAAAAAAAAAAAABzBAAAZHJzL2Rvd25yZXYueG1sUEsFBgAAAAAE&#10;AAQA8wAAAHkFAAAAAA==&#10;"/>
            </w:pict>
          </mc:Fallback>
        </mc:AlternateContent>
      </w:r>
      <w:r w:rsidRPr="0060781D">
        <w:rPr>
          <w:rFonts w:ascii="Times New Roman" w:hAnsi="Times New Roman"/>
          <w:noProof/>
          <w:kern w:val="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79AC47" wp14:editId="25D2DE6F">
                <wp:simplePos x="0" y="0"/>
                <wp:positionH relativeFrom="column">
                  <wp:posOffset>109220</wp:posOffset>
                </wp:positionH>
                <wp:positionV relativeFrom="paragraph">
                  <wp:posOffset>183515</wp:posOffset>
                </wp:positionV>
                <wp:extent cx="276225" cy="0"/>
                <wp:effectExtent l="13970" t="12065" r="5080" b="6985"/>
                <wp:wrapNone/>
                <wp:docPr id="2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8.6pt;margin-top:14.45pt;width:21.7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"/>
            </w:pict>
          </mc:Fallback>
        </mc:AlternateContent>
      </w:r>
      <w:r w:rsidR="00C71CDE" w:rsidRPr="0060781D">
        <w:rPr>
          <w:rFonts w:ascii="Times New Roman" w:hAnsi="Times New Roman"/>
          <w:kern w:val="3"/>
          <w:sz w:val="24"/>
          <w:szCs w:val="24"/>
          <w:lang w:eastAsia="zh-CN"/>
        </w:rPr>
        <w:t>«</w:t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71CDE" w:rsidRPr="0060781D">
        <w:rPr>
          <w:rFonts w:ascii="Times New Roman" w:hAnsi="Times New Roman"/>
          <w:i/>
          <w:sz w:val="24"/>
          <w:szCs w:val="24"/>
          <w:lang w:eastAsia="ar-SA"/>
        </w:rPr>
        <w:t>25</w:t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 xml:space="preserve">  »   </w:t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ab/>
      </w:r>
      <w:r w:rsidR="00DC611A" w:rsidRPr="0060781D">
        <w:rPr>
          <w:rFonts w:ascii="Times New Roman" w:hAnsi="Times New Roman"/>
          <w:i/>
          <w:sz w:val="24"/>
          <w:szCs w:val="24"/>
          <w:lang w:eastAsia="ar-SA"/>
        </w:rPr>
        <w:t>июл</w:t>
      </w:r>
      <w:r w:rsidR="00C71CDE" w:rsidRPr="0060781D">
        <w:rPr>
          <w:rFonts w:ascii="Times New Roman" w:hAnsi="Times New Roman"/>
          <w:i/>
          <w:sz w:val="24"/>
          <w:szCs w:val="24"/>
          <w:lang w:eastAsia="ar-SA"/>
        </w:rPr>
        <w:t xml:space="preserve">я </w:t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 xml:space="preserve">                   20  </w:t>
      </w:r>
      <w:r w:rsidR="00C71CDE" w:rsidRPr="0060781D">
        <w:rPr>
          <w:rFonts w:ascii="Times New Roman" w:hAnsi="Times New Roman"/>
          <w:i/>
          <w:sz w:val="24"/>
          <w:szCs w:val="24"/>
          <w:lang w:eastAsia="ar-SA"/>
        </w:rPr>
        <w:t>1</w:t>
      </w:r>
      <w:r w:rsidR="00622434" w:rsidRPr="0060781D">
        <w:rPr>
          <w:rFonts w:ascii="Times New Roman" w:hAnsi="Times New Roman"/>
          <w:i/>
          <w:sz w:val="24"/>
          <w:szCs w:val="24"/>
          <w:lang w:eastAsia="ar-SA"/>
        </w:rPr>
        <w:t>8</w:t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 xml:space="preserve">  г.                                  </w:t>
      </w:r>
      <w:r w:rsidR="00DA4BBF">
        <w:rPr>
          <w:rFonts w:ascii="Times New Roman" w:hAnsi="Times New Roman"/>
          <w:sz w:val="24"/>
          <w:szCs w:val="24"/>
          <w:lang w:eastAsia="ar-SA"/>
        </w:rPr>
        <w:t xml:space="preserve">              </w:t>
      </w:r>
      <w:r w:rsidR="00C71CDE" w:rsidRPr="0060781D">
        <w:rPr>
          <w:rFonts w:ascii="Times New Roman" w:hAnsi="Times New Roman"/>
          <w:i/>
          <w:sz w:val="24"/>
          <w:szCs w:val="24"/>
          <w:lang w:eastAsia="ar-SA"/>
        </w:rPr>
        <w:t>Петров</w:t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ab/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ab/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ab/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ab/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ab/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ab/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ab/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ab/>
        <w:t xml:space="preserve">   </w:t>
      </w:r>
      <w:r w:rsidR="00C71CDE" w:rsidRPr="0060781D">
        <w:rPr>
          <w:rFonts w:ascii="Times New Roman" w:hAnsi="Times New Roman"/>
          <w:sz w:val="24"/>
          <w:szCs w:val="24"/>
          <w:lang w:eastAsia="ar-SA"/>
        </w:rPr>
        <w:tab/>
        <w:t xml:space="preserve">                                    (подпись заявителя)</w:t>
      </w:r>
    </w:p>
    <w:p w:rsidR="00C71CDE" w:rsidRPr="0060781D" w:rsidRDefault="00C71CDE" w:rsidP="00C71CDE">
      <w:pPr>
        <w:suppressAutoHyphens/>
        <w:ind w:left="5160"/>
        <w:rPr>
          <w:rFonts w:ascii="Times New Roman" w:hAnsi="Times New Roman"/>
          <w:bCs/>
          <w:sz w:val="24"/>
          <w:szCs w:val="24"/>
          <w:lang w:eastAsia="ar-SA"/>
        </w:rPr>
      </w:pPr>
    </w:p>
    <w:p w:rsidR="00C71CDE" w:rsidRPr="0060781D" w:rsidRDefault="00C71CDE" w:rsidP="00390A32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C71CDE" w:rsidRPr="0060781D" w:rsidSect="0060781D">
      <w:headerReference w:type="default" r:id="rId2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834" w:rsidRDefault="009D3834" w:rsidP="00B71E51">
      <w:r>
        <w:separator/>
      </w:r>
    </w:p>
  </w:endnote>
  <w:endnote w:type="continuationSeparator" w:id="0">
    <w:p w:rsidR="009D3834" w:rsidRDefault="009D3834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834" w:rsidRDefault="009D3834" w:rsidP="00B71E51">
      <w:r>
        <w:separator/>
      </w:r>
    </w:p>
  </w:footnote>
  <w:footnote w:type="continuationSeparator" w:id="0">
    <w:p w:rsidR="009D3834" w:rsidRDefault="009D3834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2947"/>
      <w:docPartObj>
        <w:docPartGallery w:val="Page Numbers (Top of Page)"/>
        <w:docPartUnique/>
      </w:docPartObj>
    </w:sdtPr>
    <w:sdtEndPr/>
    <w:sdtContent>
      <w:p w:rsidR="009D3834" w:rsidRDefault="009D383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7EC6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9D3834" w:rsidRDefault="009D383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F52FC6"/>
    <w:multiLevelType w:val="multilevel"/>
    <w:tmpl w:val="0D908E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565C4FD7"/>
    <w:multiLevelType w:val="hybridMultilevel"/>
    <w:tmpl w:val="9C2269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E410254"/>
    <w:multiLevelType w:val="hybridMultilevel"/>
    <w:tmpl w:val="9AF40136"/>
    <w:lvl w:ilvl="0" w:tplc="B8C885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32"/>
    <w:rsid w:val="00006AAC"/>
    <w:rsid w:val="0000756C"/>
    <w:rsid w:val="00013538"/>
    <w:rsid w:val="000200C6"/>
    <w:rsid w:val="0003168E"/>
    <w:rsid w:val="000326AC"/>
    <w:rsid w:val="00032A67"/>
    <w:rsid w:val="00032CF5"/>
    <w:rsid w:val="000410EF"/>
    <w:rsid w:val="00056856"/>
    <w:rsid w:val="00062AF7"/>
    <w:rsid w:val="00063B5A"/>
    <w:rsid w:val="000A6924"/>
    <w:rsid w:val="000B25A0"/>
    <w:rsid w:val="000B754D"/>
    <w:rsid w:val="000D3542"/>
    <w:rsid w:val="000F531A"/>
    <w:rsid w:val="00114F44"/>
    <w:rsid w:val="001256FA"/>
    <w:rsid w:val="00136C86"/>
    <w:rsid w:val="00144D89"/>
    <w:rsid w:val="00165494"/>
    <w:rsid w:val="00176930"/>
    <w:rsid w:val="00183E09"/>
    <w:rsid w:val="00190976"/>
    <w:rsid w:val="00194E82"/>
    <w:rsid w:val="001A1344"/>
    <w:rsid w:val="001C50F8"/>
    <w:rsid w:val="001E003C"/>
    <w:rsid w:val="001E4E6C"/>
    <w:rsid w:val="001F1856"/>
    <w:rsid w:val="00200885"/>
    <w:rsid w:val="00200C63"/>
    <w:rsid w:val="00204C08"/>
    <w:rsid w:val="00212367"/>
    <w:rsid w:val="00213324"/>
    <w:rsid w:val="002245E9"/>
    <w:rsid w:val="002409F7"/>
    <w:rsid w:val="0025182D"/>
    <w:rsid w:val="002A3265"/>
    <w:rsid w:val="002A5A3D"/>
    <w:rsid w:val="002B1B5C"/>
    <w:rsid w:val="002B2816"/>
    <w:rsid w:val="002F68BE"/>
    <w:rsid w:val="0030634E"/>
    <w:rsid w:val="00312A7E"/>
    <w:rsid w:val="00314E76"/>
    <w:rsid w:val="00321329"/>
    <w:rsid w:val="003356EC"/>
    <w:rsid w:val="00355E95"/>
    <w:rsid w:val="003647CF"/>
    <w:rsid w:val="00374D00"/>
    <w:rsid w:val="00390A32"/>
    <w:rsid w:val="00390D07"/>
    <w:rsid w:val="00393EE3"/>
    <w:rsid w:val="003A2436"/>
    <w:rsid w:val="003B37D1"/>
    <w:rsid w:val="003B5C2E"/>
    <w:rsid w:val="003C1E53"/>
    <w:rsid w:val="003D2DC7"/>
    <w:rsid w:val="003E0E44"/>
    <w:rsid w:val="003E6222"/>
    <w:rsid w:val="00403342"/>
    <w:rsid w:val="00404EB9"/>
    <w:rsid w:val="00405701"/>
    <w:rsid w:val="00411B4B"/>
    <w:rsid w:val="0042699C"/>
    <w:rsid w:val="004363BA"/>
    <w:rsid w:val="004368DC"/>
    <w:rsid w:val="00455193"/>
    <w:rsid w:val="004614F6"/>
    <w:rsid w:val="004616E8"/>
    <w:rsid w:val="00465B08"/>
    <w:rsid w:val="0048408B"/>
    <w:rsid w:val="004A1B69"/>
    <w:rsid w:val="004A54EC"/>
    <w:rsid w:val="004A6061"/>
    <w:rsid w:val="004A7F2D"/>
    <w:rsid w:val="004F2116"/>
    <w:rsid w:val="004F2A62"/>
    <w:rsid w:val="00501FDC"/>
    <w:rsid w:val="00502507"/>
    <w:rsid w:val="005054EE"/>
    <w:rsid w:val="00507232"/>
    <w:rsid w:val="00514A7B"/>
    <w:rsid w:val="00527EC6"/>
    <w:rsid w:val="00537094"/>
    <w:rsid w:val="00542573"/>
    <w:rsid w:val="00542FA1"/>
    <w:rsid w:val="0055509B"/>
    <w:rsid w:val="00582D9F"/>
    <w:rsid w:val="00584FCC"/>
    <w:rsid w:val="00596DEE"/>
    <w:rsid w:val="005A000C"/>
    <w:rsid w:val="005B73DD"/>
    <w:rsid w:val="005E42C9"/>
    <w:rsid w:val="0060781D"/>
    <w:rsid w:val="00622434"/>
    <w:rsid w:val="006314DD"/>
    <w:rsid w:val="00631D25"/>
    <w:rsid w:val="0063407E"/>
    <w:rsid w:val="006346B8"/>
    <w:rsid w:val="006355BA"/>
    <w:rsid w:val="00636FB6"/>
    <w:rsid w:val="0064549E"/>
    <w:rsid w:val="00650745"/>
    <w:rsid w:val="006614A2"/>
    <w:rsid w:val="006734CA"/>
    <w:rsid w:val="00680008"/>
    <w:rsid w:val="0068180D"/>
    <w:rsid w:val="006A646D"/>
    <w:rsid w:val="006E77F1"/>
    <w:rsid w:val="006F4418"/>
    <w:rsid w:val="006F6EBC"/>
    <w:rsid w:val="007036E1"/>
    <w:rsid w:val="00711DC9"/>
    <w:rsid w:val="00747857"/>
    <w:rsid w:val="00774607"/>
    <w:rsid w:val="007846CF"/>
    <w:rsid w:val="007A0B81"/>
    <w:rsid w:val="007C0D6F"/>
    <w:rsid w:val="007C4178"/>
    <w:rsid w:val="007F7A6B"/>
    <w:rsid w:val="0080162D"/>
    <w:rsid w:val="00807AA8"/>
    <w:rsid w:val="008161D5"/>
    <w:rsid w:val="00867AFB"/>
    <w:rsid w:val="00871CE4"/>
    <w:rsid w:val="00890C83"/>
    <w:rsid w:val="00893463"/>
    <w:rsid w:val="00893AC7"/>
    <w:rsid w:val="008D1EC3"/>
    <w:rsid w:val="008D2173"/>
    <w:rsid w:val="00901AE4"/>
    <w:rsid w:val="00905BDD"/>
    <w:rsid w:val="009308E7"/>
    <w:rsid w:val="009326DE"/>
    <w:rsid w:val="009666A3"/>
    <w:rsid w:val="00992245"/>
    <w:rsid w:val="009A0E7B"/>
    <w:rsid w:val="009B282B"/>
    <w:rsid w:val="009C0499"/>
    <w:rsid w:val="009D182F"/>
    <w:rsid w:val="009D3834"/>
    <w:rsid w:val="009E6C1F"/>
    <w:rsid w:val="009F246F"/>
    <w:rsid w:val="00A12CBA"/>
    <w:rsid w:val="00A21999"/>
    <w:rsid w:val="00A31C01"/>
    <w:rsid w:val="00A32320"/>
    <w:rsid w:val="00A35F69"/>
    <w:rsid w:val="00A412CC"/>
    <w:rsid w:val="00A42A30"/>
    <w:rsid w:val="00A4364D"/>
    <w:rsid w:val="00A62B6E"/>
    <w:rsid w:val="00A65156"/>
    <w:rsid w:val="00A85D07"/>
    <w:rsid w:val="00AA255F"/>
    <w:rsid w:val="00AB30AE"/>
    <w:rsid w:val="00AB4A4A"/>
    <w:rsid w:val="00AC5747"/>
    <w:rsid w:val="00AF23EA"/>
    <w:rsid w:val="00AF4300"/>
    <w:rsid w:val="00B00F50"/>
    <w:rsid w:val="00B05748"/>
    <w:rsid w:val="00B14F8C"/>
    <w:rsid w:val="00B17875"/>
    <w:rsid w:val="00B24744"/>
    <w:rsid w:val="00B25918"/>
    <w:rsid w:val="00B334F2"/>
    <w:rsid w:val="00B33B8F"/>
    <w:rsid w:val="00B40B8A"/>
    <w:rsid w:val="00B60A6D"/>
    <w:rsid w:val="00B614DF"/>
    <w:rsid w:val="00B71E51"/>
    <w:rsid w:val="00BB3C6F"/>
    <w:rsid w:val="00BC7DF5"/>
    <w:rsid w:val="00BE270C"/>
    <w:rsid w:val="00BF18EA"/>
    <w:rsid w:val="00BF59BC"/>
    <w:rsid w:val="00C050FF"/>
    <w:rsid w:val="00C05920"/>
    <w:rsid w:val="00C0660D"/>
    <w:rsid w:val="00C1650C"/>
    <w:rsid w:val="00C42005"/>
    <w:rsid w:val="00C44821"/>
    <w:rsid w:val="00C474FD"/>
    <w:rsid w:val="00C54AD2"/>
    <w:rsid w:val="00C61A2D"/>
    <w:rsid w:val="00C71CDE"/>
    <w:rsid w:val="00C72704"/>
    <w:rsid w:val="00C765F3"/>
    <w:rsid w:val="00C92AA7"/>
    <w:rsid w:val="00CC316B"/>
    <w:rsid w:val="00CD13C4"/>
    <w:rsid w:val="00CD7E8C"/>
    <w:rsid w:val="00CF63AC"/>
    <w:rsid w:val="00D0658E"/>
    <w:rsid w:val="00D1170A"/>
    <w:rsid w:val="00D11A4F"/>
    <w:rsid w:val="00D1392F"/>
    <w:rsid w:val="00D30553"/>
    <w:rsid w:val="00D37255"/>
    <w:rsid w:val="00D6790A"/>
    <w:rsid w:val="00D67F0F"/>
    <w:rsid w:val="00D70652"/>
    <w:rsid w:val="00D71231"/>
    <w:rsid w:val="00D73D86"/>
    <w:rsid w:val="00D82335"/>
    <w:rsid w:val="00D97932"/>
    <w:rsid w:val="00DA4BBF"/>
    <w:rsid w:val="00DA5877"/>
    <w:rsid w:val="00DC0B9F"/>
    <w:rsid w:val="00DC611A"/>
    <w:rsid w:val="00DC75B6"/>
    <w:rsid w:val="00DD2EE1"/>
    <w:rsid w:val="00DD44D7"/>
    <w:rsid w:val="00DE7773"/>
    <w:rsid w:val="00DF7A6E"/>
    <w:rsid w:val="00E05E73"/>
    <w:rsid w:val="00E06DF9"/>
    <w:rsid w:val="00E311C3"/>
    <w:rsid w:val="00E53ECA"/>
    <w:rsid w:val="00E6612C"/>
    <w:rsid w:val="00E70497"/>
    <w:rsid w:val="00E92B07"/>
    <w:rsid w:val="00E95FC2"/>
    <w:rsid w:val="00E96DBC"/>
    <w:rsid w:val="00EB0C86"/>
    <w:rsid w:val="00EB5CA2"/>
    <w:rsid w:val="00EC6A35"/>
    <w:rsid w:val="00ED3CC1"/>
    <w:rsid w:val="00ED49B0"/>
    <w:rsid w:val="00EE114A"/>
    <w:rsid w:val="00F05351"/>
    <w:rsid w:val="00F072BD"/>
    <w:rsid w:val="00F20089"/>
    <w:rsid w:val="00F232DB"/>
    <w:rsid w:val="00F25B96"/>
    <w:rsid w:val="00F269DE"/>
    <w:rsid w:val="00F432E2"/>
    <w:rsid w:val="00F440DB"/>
    <w:rsid w:val="00F464AC"/>
    <w:rsid w:val="00F53E89"/>
    <w:rsid w:val="00F5477B"/>
    <w:rsid w:val="00F572CF"/>
    <w:rsid w:val="00F709DE"/>
    <w:rsid w:val="00F84F84"/>
    <w:rsid w:val="00F922B2"/>
    <w:rsid w:val="00F92C21"/>
    <w:rsid w:val="00FA2CF5"/>
    <w:rsid w:val="00FB2C33"/>
    <w:rsid w:val="00FB37A1"/>
    <w:rsid w:val="00FC0331"/>
    <w:rsid w:val="00FC6FA4"/>
    <w:rsid w:val="00FD6D73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461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65074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e">
    <w:name w:val="Hyperlink"/>
    <w:basedOn w:val="a0"/>
    <w:uiPriority w:val="99"/>
    <w:unhideWhenUsed/>
    <w:rsid w:val="00A42A30"/>
    <w:rPr>
      <w:color w:val="0000FF"/>
      <w:u w:val="single"/>
    </w:rPr>
  </w:style>
  <w:style w:type="paragraph" w:customStyle="1" w:styleId="af">
    <w:name w:val="Прижатый влево"/>
    <w:basedOn w:val="a"/>
    <w:next w:val="a"/>
    <w:uiPriority w:val="99"/>
    <w:rsid w:val="000410EF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4614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65074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e">
    <w:name w:val="Hyperlink"/>
    <w:basedOn w:val="a0"/>
    <w:uiPriority w:val="99"/>
    <w:unhideWhenUsed/>
    <w:rsid w:val="00A42A30"/>
    <w:rPr>
      <w:color w:val="0000FF"/>
      <w:u w:val="single"/>
    </w:rPr>
  </w:style>
  <w:style w:type="paragraph" w:customStyle="1" w:styleId="af">
    <w:name w:val="Прижатый влево"/>
    <w:basedOn w:val="a"/>
    <w:next w:val="a"/>
    <w:uiPriority w:val="99"/>
    <w:rsid w:val="000410EF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24mfc.ru" TargetMode="External"/><Relationship Id="rId18" Type="http://schemas.openxmlformats.org/officeDocument/2006/relationships/hyperlink" Target="http://www.24mfc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24mfc.ru" TargetMode="External"/><Relationship Id="rId17" Type="http://schemas.openxmlformats.org/officeDocument/2006/relationships/hyperlink" Target="garantF1://70190064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190064.100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uszn71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80EEE3ECA29715404418B86C084BFDB3819E9657E8D17FB80775FHBs1D" TargetMode="External"/><Relationship Id="rId10" Type="http://schemas.openxmlformats.org/officeDocument/2006/relationships/hyperlink" Target="http://www.admk26.ru" TargetMode="External"/><Relationship Id="rId19" Type="http://schemas.openxmlformats.org/officeDocument/2006/relationships/hyperlink" Target="mailto:secretar@uszn7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http://www.admk26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47755-1561-452B-9E59-92F59AE4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32</Pages>
  <Words>8551</Words>
  <Characters>48745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32</cp:revision>
  <cp:lastPrinted>2018-08-21T06:59:00Z</cp:lastPrinted>
  <dcterms:created xsi:type="dcterms:W3CDTF">2018-08-02T09:22:00Z</dcterms:created>
  <dcterms:modified xsi:type="dcterms:W3CDTF">2018-08-24T09:52:00Z</dcterms:modified>
</cp:coreProperties>
</file>